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AE9" w:rsidRDefault="00FC18A7" w:rsidP="00ED46BE">
      <w:pPr>
        <w:spacing w:before="100" w:beforeAutospacing="1" w:after="100" w:afterAutospacing="1"/>
        <w:jc w:val="center"/>
        <w:rPr>
          <w:b/>
          <w:bCs/>
          <w:sz w:val="32"/>
          <w:szCs w:val="32"/>
          <w:lang w:eastAsia="cs-CZ"/>
        </w:rPr>
      </w:pPr>
      <w:r w:rsidRPr="00F75AE9">
        <w:rPr>
          <w:b/>
          <w:bCs/>
          <w:sz w:val="32"/>
          <w:szCs w:val="32"/>
          <w:lang w:eastAsia="cs-CZ"/>
        </w:rPr>
        <w:t xml:space="preserve">Kritéria pro přijímání dětí do mateřských škol </w:t>
      </w:r>
      <w:r w:rsidR="00ED46BE">
        <w:rPr>
          <w:b/>
          <w:bCs/>
          <w:sz w:val="32"/>
          <w:szCs w:val="32"/>
          <w:lang w:eastAsia="cs-CZ"/>
        </w:rPr>
        <w:t xml:space="preserve">zřizovaných </w:t>
      </w:r>
      <w:r w:rsidRPr="00F75AE9">
        <w:rPr>
          <w:b/>
          <w:bCs/>
          <w:sz w:val="32"/>
          <w:szCs w:val="32"/>
          <w:lang w:eastAsia="cs-CZ"/>
        </w:rPr>
        <w:t xml:space="preserve">městem Plzeň </w:t>
      </w:r>
    </w:p>
    <w:p w:rsidR="00F75AE9" w:rsidRPr="00F75AE9" w:rsidRDefault="00FC18A7" w:rsidP="00F75AE9">
      <w:pPr>
        <w:spacing w:before="100" w:beforeAutospacing="1" w:after="100" w:afterAutospacing="1"/>
        <w:jc w:val="center"/>
        <w:rPr>
          <w:b/>
          <w:bCs/>
          <w:sz w:val="32"/>
          <w:szCs w:val="32"/>
          <w:lang w:eastAsia="cs-CZ"/>
        </w:rPr>
      </w:pPr>
      <w:r w:rsidRPr="00F75AE9">
        <w:rPr>
          <w:b/>
          <w:bCs/>
          <w:sz w:val="32"/>
          <w:szCs w:val="32"/>
          <w:lang w:eastAsia="cs-CZ"/>
        </w:rPr>
        <w:t>pro školní rok 201</w:t>
      </w:r>
      <w:r w:rsidR="0000384E" w:rsidRPr="00F75AE9">
        <w:rPr>
          <w:b/>
          <w:bCs/>
          <w:sz w:val="32"/>
          <w:szCs w:val="32"/>
          <w:lang w:eastAsia="cs-CZ"/>
        </w:rPr>
        <w:t>6/2017</w:t>
      </w:r>
    </w:p>
    <w:p w:rsidR="00FC18A7" w:rsidRPr="00F75AE9" w:rsidRDefault="00FC18A7" w:rsidP="00F75AE9">
      <w:pPr>
        <w:spacing w:before="100" w:beforeAutospacing="1" w:after="100" w:afterAutospacing="1"/>
        <w:jc w:val="center"/>
        <w:rPr>
          <w:b/>
          <w:bCs/>
          <w:lang w:eastAsia="cs-CZ"/>
        </w:rPr>
      </w:pPr>
      <w:r w:rsidRPr="00F75AE9">
        <w:rPr>
          <w:b/>
          <w:bCs/>
          <w:lang w:eastAsia="cs-CZ"/>
        </w:rPr>
        <w:t xml:space="preserve">v souvislosti s využitím aplikace </w:t>
      </w:r>
      <w:r w:rsidR="00F75AE9">
        <w:rPr>
          <w:b/>
          <w:bCs/>
          <w:lang w:eastAsia="cs-CZ"/>
        </w:rPr>
        <w:t>Elektronic</w:t>
      </w:r>
      <w:r w:rsidR="00831FE9">
        <w:rPr>
          <w:b/>
          <w:bCs/>
          <w:lang w:eastAsia="cs-CZ"/>
        </w:rPr>
        <w:t>k</w:t>
      </w:r>
      <w:r w:rsidR="00F75AE9">
        <w:rPr>
          <w:b/>
          <w:bCs/>
          <w:lang w:eastAsia="cs-CZ"/>
        </w:rPr>
        <w:t>é</w:t>
      </w:r>
      <w:r w:rsidRPr="00F75AE9">
        <w:rPr>
          <w:b/>
          <w:bCs/>
          <w:lang w:eastAsia="cs-CZ"/>
        </w:rPr>
        <w:t xml:space="preserve"> podpory zápisů do MŠ</w:t>
      </w:r>
    </w:p>
    <w:p w:rsidR="00FC18A7" w:rsidRDefault="00FC18A7" w:rsidP="00FC18A7">
      <w:pPr>
        <w:pStyle w:val="Zkladntext"/>
        <w:rPr>
          <w:b/>
        </w:rPr>
      </w:pPr>
    </w:p>
    <w:p w:rsidR="00CC2093" w:rsidRDefault="00CC2093" w:rsidP="00CC2093">
      <w:pPr>
        <w:pStyle w:val="Normlnweb"/>
        <w:spacing w:after="0" w:afterAutospacing="0"/>
        <w:ind w:right="-142"/>
        <w:jc w:val="both"/>
      </w:pPr>
      <w:r>
        <w:rPr>
          <w:b/>
        </w:rPr>
        <w:t xml:space="preserve">Prioritním kritériem pro přijetí k předškolnímu vzdělávání je věk dítěte </w:t>
      </w:r>
      <w:r w:rsidR="00EC24A8" w:rsidRPr="00EC24A8">
        <w:rPr>
          <w:b/>
        </w:rPr>
        <w:t>(datum narození)</w:t>
      </w:r>
      <w:r w:rsidR="00EC24A8">
        <w:rPr>
          <w:b/>
        </w:rPr>
        <w:t xml:space="preserve"> </w:t>
      </w:r>
      <w:r w:rsidR="00EC24A8" w:rsidRPr="00EC24A8">
        <w:rPr>
          <w:b/>
        </w:rPr>
        <w:t xml:space="preserve">počítán k </w:t>
      </w:r>
      <w:r w:rsidR="00EC24A8" w:rsidRPr="00EC24A8">
        <w:rPr>
          <w:rStyle w:val="Siln"/>
        </w:rPr>
        <w:t>31. 12. 2016</w:t>
      </w:r>
      <w:r w:rsidR="00EC24A8" w:rsidRPr="00EC24A8">
        <w:t>.</w:t>
      </w:r>
      <w:r w:rsidR="00EC24A8">
        <w:t xml:space="preserve"> </w:t>
      </w:r>
    </w:p>
    <w:p w:rsidR="00CC2093" w:rsidRDefault="00FC18A7" w:rsidP="00CC2093">
      <w:pPr>
        <w:pStyle w:val="Normlnweb"/>
        <w:spacing w:before="0" w:beforeAutospacing="0" w:after="0" w:afterAutospacing="0"/>
        <w:ind w:right="-142"/>
        <w:jc w:val="both"/>
        <w:rPr>
          <w:b/>
        </w:rPr>
      </w:pPr>
      <w:r w:rsidRPr="00AB30BE">
        <w:rPr>
          <w:b/>
        </w:rPr>
        <w:t>Do mateřské školy budou přijímá</w:t>
      </w:r>
      <w:r w:rsidR="0000384E">
        <w:rPr>
          <w:b/>
        </w:rPr>
        <w:t>ny děti narozené do 31. 12. 2013</w:t>
      </w:r>
      <w:r w:rsidRPr="00AB30BE">
        <w:rPr>
          <w:b/>
        </w:rPr>
        <w:t xml:space="preserve">. </w:t>
      </w:r>
      <w:r w:rsidRPr="00B77C15">
        <w:rPr>
          <w:b/>
        </w:rPr>
        <w:t>Děti mladší budou přijímány v případě volné kapacity mateřské školy</w:t>
      </w:r>
      <w:r w:rsidR="00EC24A8">
        <w:rPr>
          <w:b/>
        </w:rPr>
        <w:t xml:space="preserve"> </w:t>
      </w:r>
      <w:r w:rsidRPr="00B77C15">
        <w:rPr>
          <w:b/>
        </w:rPr>
        <w:t xml:space="preserve">od ledna </w:t>
      </w:r>
      <w:r w:rsidR="00CC2093">
        <w:rPr>
          <w:b/>
        </w:rPr>
        <w:t>2</w:t>
      </w:r>
      <w:r w:rsidRPr="00B77C15">
        <w:rPr>
          <w:b/>
        </w:rPr>
        <w:t>01</w:t>
      </w:r>
      <w:r w:rsidR="0000384E" w:rsidRPr="00B77C15">
        <w:rPr>
          <w:b/>
        </w:rPr>
        <w:t>7</w:t>
      </w:r>
      <w:r w:rsidR="00F651AF" w:rsidRPr="00B77C15">
        <w:rPr>
          <w:b/>
        </w:rPr>
        <w:t>.</w:t>
      </w:r>
    </w:p>
    <w:p w:rsidR="00FC18A7" w:rsidRDefault="00ED46BE" w:rsidP="00E670B0">
      <w:pPr>
        <w:pStyle w:val="Normlnweb"/>
        <w:spacing w:before="0" w:beforeAutospacing="0" w:after="0" w:afterAutospacing="0"/>
        <w:ind w:right="-142"/>
        <w:jc w:val="both"/>
        <w:rPr>
          <w:b/>
        </w:rPr>
      </w:pPr>
      <w:r w:rsidRPr="00A66B74">
        <w:rPr>
          <w:b/>
        </w:rPr>
        <w:t>Výjimky mohou nastat v mateřských školách, které mají zajištěné podmínky pro vzdělávání mladších dětí.</w:t>
      </w:r>
      <w:bookmarkStart w:id="0" w:name="_GoBack"/>
      <w:bookmarkEnd w:id="0"/>
    </w:p>
    <w:p w:rsidR="00FC18A7" w:rsidRPr="00FC18A7" w:rsidRDefault="00FC18A7" w:rsidP="00CC2093">
      <w:pPr>
        <w:pStyle w:val="Zkladntext"/>
      </w:pPr>
    </w:p>
    <w:p w:rsidR="0055570B" w:rsidRPr="00FC18A7" w:rsidRDefault="0055570B" w:rsidP="0055570B">
      <w:pPr>
        <w:rPr>
          <w:color w:val="E36C0A" w:themeColor="accent6" w:themeShade="BF"/>
          <w:sz w:val="28"/>
          <w:szCs w:val="28"/>
        </w:rPr>
      </w:pPr>
      <w:r w:rsidRPr="00FC18A7">
        <w:rPr>
          <w:b/>
          <w:color w:val="E36C0A" w:themeColor="accent6" w:themeShade="BF"/>
          <w:sz w:val="28"/>
          <w:szCs w:val="28"/>
          <w:u w:val="single"/>
        </w:rPr>
        <w:t>Bydliště dítěte</w:t>
      </w:r>
      <w:r w:rsidRPr="00FC18A7">
        <w:rPr>
          <w:color w:val="E36C0A" w:themeColor="accent6" w:themeShade="BF"/>
          <w:sz w:val="28"/>
          <w:szCs w:val="28"/>
        </w:rPr>
        <w:t xml:space="preserve"> (max. 1200 bodů)</w:t>
      </w:r>
    </w:p>
    <w:p w:rsidR="0055570B" w:rsidRPr="00F651AF" w:rsidRDefault="0055570B" w:rsidP="0055570B">
      <w:pPr>
        <w:pStyle w:val="Odstavecseseznamem"/>
        <w:tabs>
          <w:tab w:val="left" w:pos="284"/>
        </w:tabs>
        <w:ind w:left="0"/>
        <w:rPr>
          <w:rFonts w:ascii="Times New Roman" w:hAnsi="Times New Roman"/>
          <w:sz w:val="24"/>
          <w:szCs w:val="24"/>
        </w:rPr>
      </w:pPr>
    </w:p>
    <w:p w:rsidR="0055570B" w:rsidRPr="0055570B" w:rsidRDefault="0055570B" w:rsidP="006937EE">
      <w:pPr>
        <w:pStyle w:val="Odstavecseseznamem"/>
        <w:tabs>
          <w:tab w:val="left" w:pos="284"/>
        </w:tabs>
        <w:ind w:left="0"/>
        <w:jc w:val="both"/>
        <w:rPr>
          <w:rFonts w:ascii="Times New Roman" w:hAnsi="Times New Roman"/>
          <w:sz w:val="24"/>
          <w:szCs w:val="24"/>
        </w:rPr>
      </w:pPr>
      <w:r w:rsidRPr="0055570B">
        <w:rPr>
          <w:rFonts w:ascii="Times New Roman" w:hAnsi="Times New Roman"/>
          <w:sz w:val="24"/>
          <w:szCs w:val="24"/>
        </w:rPr>
        <w:t xml:space="preserve">Kritérium bude muset být doloženo občanským průkazem nebo </w:t>
      </w:r>
      <w:r w:rsidR="006937EE">
        <w:rPr>
          <w:rFonts w:ascii="Times New Roman" w:hAnsi="Times New Roman"/>
          <w:sz w:val="24"/>
          <w:szCs w:val="24"/>
        </w:rPr>
        <w:t xml:space="preserve">originálem </w:t>
      </w:r>
      <w:r w:rsidRPr="0055570B">
        <w:rPr>
          <w:rFonts w:ascii="Times New Roman" w:hAnsi="Times New Roman"/>
          <w:sz w:val="24"/>
          <w:szCs w:val="24"/>
        </w:rPr>
        <w:t xml:space="preserve">potvrzení z ohlašovny pobytu nebo </w:t>
      </w:r>
      <w:r w:rsidR="006937EE">
        <w:rPr>
          <w:rFonts w:ascii="Times New Roman" w:hAnsi="Times New Roman"/>
          <w:sz w:val="24"/>
          <w:szCs w:val="24"/>
        </w:rPr>
        <w:t xml:space="preserve">originálem </w:t>
      </w:r>
      <w:r w:rsidRPr="0055570B">
        <w:rPr>
          <w:rFonts w:ascii="Times New Roman" w:hAnsi="Times New Roman"/>
          <w:sz w:val="24"/>
          <w:szCs w:val="24"/>
        </w:rPr>
        <w:t>nájemní smlouv</w:t>
      </w:r>
      <w:r w:rsidR="006937EE">
        <w:rPr>
          <w:rFonts w:ascii="Times New Roman" w:hAnsi="Times New Roman"/>
          <w:sz w:val="24"/>
          <w:szCs w:val="24"/>
        </w:rPr>
        <w:t>y</w:t>
      </w:r>
      <w:r w:rsidRPr="0055570B">
        <w:rPr>
          <w:rFonts w:ascii="Times New Roman" w:hAnsi="Times New Roman"/>
          <w:sz w:val="24"/>
          <w:szCs w:val="24"/>
        </w:rPr>
        <w:t>.</w:t>
      </w:r>
    </w:p>
    <w:p w:rsidR="00C36DAA" w:rsidRPr="0055570B" w:rsidRDefault="0055570B">
      <w:pPr>
        <w:numPr>
          <w:ilvl w:val="0"/>
          <w:numId w:val="2"/>
        </w:numPr>
        <w:rPr>
          <w:b/>
        </w:rPr>
      </w:pPr>
      <w:r>
        <w:rPr>
          <w:b/>
          <w:bCs/>
        </w:rPr>
        <w:t>Místo trvalého pobytu</w:t>
      </w:r>
      <w:r>
        <w:rPr>
          <w:b/>
        </w:rPr>
        <w:t xml:space="preserve">nebo bydliště </w:t>
      </w:r>
      <w:r w:rsidRPr="0055570B">
        <w:rPr>
          <w:b/>
        </w:rPr>
        <w:t>dítěte</w:t>
      </w:r>
    </w:p>
    <w:p w:rsidR="00C36DAA" w:rsidRDefault="00C36DAA">
      <w:pPr>
        <w:numPr>
          <w:ilvl w:val="1"/>
          <w:numId w:val="3"/>
        </w:numPr>
      </w:pPr>
      <w:r>
        <w:t>ve městě Plzni: 960 bodů</w:t>
      </w:r>
    </w:p>
    <w:p w:rsidR="00C36DAA" w:rsidRDefault="00C36DAA">
      <w:pPr>
        <w:numPr>
          <w:ilvl w:val="1"/>
          <w:numId w:val="3"/>
        </w:numPr>
      </w:pPr>
      <w:r>
        <w:t>mimo město Plzeň: 0 bodů</w:t>
      </w:r>
    </w:p>
    <w:p w:rsidR="0055570B" w:rsidRDefault="0055570B" w:rsidP="0055570B"/>
    <w:p w:rsidR="0055570B" w:rsidRDefault="00F651AF" w:rsidP="0055570B">
      <w:pPr>
        <w:numPr>
          <w:ilvl w:val="0"/>
          <w:numId w:val="2"/>
        </w:numPr>
      </w:pPr>
      <w:r>
        <w:rPr>
          <w:b/>
          <w:bCs/>
        </w:rPr>
        <w:t>Místo trvalého pobytu nebo b</w:t>
      </w:r>
      <w:r w:rsidR="0055570B" w:rsidRPr="0055570B">
        <w:rPr>
          <w:b/>
          <w:bCs/>
        </w:rPr>
        <w:t>ydliště</w:t>
      </w:r>
      <w:r w:rsidR="0055570B" w:rsidRPr="0055570B">
        <w:rPr>
          <w:b/>
        </w:rPr>
        <w:t xml:space="preserve"> dítěte </w:t>
      </w:r>
      <w:r w:rsidR="0055570B" w:rsidRPr="0055570B">
        <w:rPr>
          <w:b/>
          <w:bCs/>
        </w:rPr>
        <w:t>v městském</w:t>
      </w:r>
      <w:r w:rsidR="0055570B">
        <w:rPr>
          <w:b/>
          <w:bCs/>
        </w:rPr>
        <w:t xml:space="preserve"> obvodě</w:t>
      </w:r>
    </w:p>
    <w:p w:rsidR="0055570B" w:rsidRDefault="0055570B" w:rsidP="0055570B">
      <w:pPr>
        <w:numPr>
          <w:ilvl w:val="1"/>
          <w:numId w:val="5"/>
        </w:numPr>
      </w:pPr>
      <w:r>
        <w:t>v městském obvodu mateřské školy, příp. detašovaného pracoviště: 160 bodů</w:t>
      </w:r>
    </w:p>
    <w:p w:rsidR="0055570B" w:rsidRDefault="0055570B" w:rsidP="0055570B">
      <w:pPr>
        <w:numPr>
          <w:ilvl w:val="1"/>
          <w:numId w:val="5"/>
        </w:numPr>
      </w:pPr>
      <w:r>
        <w:t>mimo městský obvod mateřské školy: 0 bodů</w:t>
      </w:r>
    </w:p>
    <w:p w:rsidR="0055570B" w:rsidRDefault="0055570B" w:rsidP="0055570B"/>
    <w:p w:rsidR="0055570B" w:rsidRDefault="0055570B" w:rsidP="0055570B">
      <w:pPr>
        <w:numPr>
          <w:ilvl w:val="0"/>
          <w:numId w:val="2"/>
        </w:numPr>
      </w:pPr>
      <w:r>
        <w:rPr>
          <w:b/>
          <w:bCs/>
        </w:rPr>
        <w:t>Doklad o bydlišti ve městě Plzni</w:t>
      </w:r>
    </w:p>
    <w:p w:rsidR="0055570B" w:rsidRDefault="0055570B" w:rsidP="0055570B">
      <w:pPr>
        <w:numPr>
          <w:ilvl w:val="1"/>
          <w:numId w:val="4"/>
        </w:numPr>
      </w:pPr>
      <w:r>
        <w:t>trvalý pobyt: 80 bodů</w:t>
      </w:r>
    </w:p>
    <w:p w:rsidR="0055570B" w:rsidRDefault="0055570B" w:rsidP="0055570B">
      <w:pPr>
        <w:numPr>
          <w:ilvl w:val="1"/>
          <w:numId w:val="4"/>
        </w:numPr>
      </w:pPr>
      <w:r>
        <w:t>nájemní smlouva: 80 bodů</w:t>
      </w:r>
    </w:p>
    <w:p w:rsidR="0055570B" w:rsidRDefault="0055570B" w:rsidP="0055570B"/>
    <w:p w:rsidR="00F651AF" w:rsidRDefault="00F651AF" w:rsidP="0055570B"/>
    <w:p w:rsidR="0055570B" w:rsidRPr="00FC18A7" w:rsidRDefault="0055570B" w:rsidP="0055570B">
      <w:pPr>
        <w:rPr>
          <w:b/>
          <w:color w:val="E36C0A" w:themeColor="accent6" w:themeShade="BF"/>
          <w:sz w:val="28"/>
          <w:szCs w:val="28"/>
          <w:u w:val="single"/>
        </w:rPr>
      </w:pPr>
      <w:r w:rsidRPr="00FC18A7">
        <w:rPr>
          <w:b/>
          <w:color w:val="E36C0A" w:themeColor="accent6" w:themeShade="BF"/>
          <w:sz w:val="28"/>
          <w:szCs w:val="28"/>
          <w:u w:val="single"/>
        </w:rPr>
        <w:t>Věk dítěte</w:t>
      </w:r>
      <w:r w:rsidRPr="00FC18A7">
        <w:rPr>
          <w:color w:val="E36C0A" w:themeColor="accent6" w:themeShade="BF"/>
          <w:sz w:val="28"/>
          <w:szCs w:val="28"/>
        </w:rPr>
        <w:t xml:space="preserve"> (max.</w:t>
      </w:r>
      <w:r w:rsidR="00F651AF">
        <w:rPr>
          <w:color w:val="E36C0A" w:themeColor="accent6" w:themeShade="BF"/>
          <w:sz w:val="28"/>
          <w:szCs w:val="28"/>
        </w:rPr>
        <w:t>687,3 bodu)</w:t>
      </w:r>
    </w:p>
    <w:p w:rsidR="00C36DAA" w:rsidRDefault="00C36DAA"/>
    <w:p w:rsidR="00C36DAA" w:rsidRDefault="00FC18A7">
      <w:pPr>
        <w:numPr>
          <w:ilvl w:val="0"/>
          <w:numId w:val="2"/>
        </w:numPr>
      </w:pPr>
      <w:r>
        <w:rPr>
          <w:b/>
          <w:bCs/>
        </w:rPr>
        <w:t>Věková skupina</w:t>
      </w:r>
    </w:p>
    <w:p w:rsidR="00C36DAA" w:rsidRDefault="00FC18A7">
      <w:pPr>
        <w:numPr>
          <w:ilvl w:val="1"/>
          <w:numId w:val="3"/>
        </w:numPr>
      </w:pPr>
      <w:r>
        <w:t>p</w:t>
      </w:r>
      <w:r w:rsidR="00C36DAA">
        <w:t>ředškoláci</w:t>
      </w:r>
      <w:r>
        <w:t xml:space="preserve"> (pětiletí nebo šestiletí)</w:t>
      </w:r>
      <w:r w:rsidR="00C36DAA">
        <w:t>: 640 bodů</w:t>
      </w:r>
    </w:p>
    <w:p w:rsidR="00FC18A7" w:rsidRDefault="00FC18A7" w:rsidP="00FC18A7">
      <w:pPr>
        <w:numPr>
          <w:ilvl w:val="1"/>
          <w:numId w:val="3"/>
        </w:numPr>
      </w:pPr>
      <w:r>
        <w:t>čtyřletí a tříletí: 320 bodů</w:t>
      </w:r>
    </w:p>
    <w:p w:rsidR="00C36DAA" w:rsidRDefault="00FC18A7">
      <w:pPr>
        <w:numPr>
          <w:ilvl w:val="1"/>
          <w:numId w:val="3"/>
        </w:numPr>
      </w:pPr>
      <w:r>
        <w:t xml:space="preserve">dvouletí: </w:t>
      </w:r>
      <w:r w:rsidR="00C36DAA">
        <w:t>0 bodů</w:t>
      </w:r>
    </w:p>
    <w:p w:rsidR="00D00EC0" w:rsidRDefault="00D00EC0"/>
    <w:p w:rsidR="00C36DAA" w:rsidRDefault="00C36DAA">
      <w:pPr>
        <w:numPr>
          <w:ilvl w:val="0"/>
          <w:numId w:val="2"/>
        </w:numPr>
      </w:pPr>
      <w:r>
        <w:rPr>
          <w:b/>
          <w:bCs/>
        </w:rPr>
        <w:t>Rok věku dítěte</w:t>
      </w:r>
    </w:p>
    <w:p w:rsidR="00C36DAA" w:rsidRDefault="00C36DAA">
      <w:pPr>
        <w:numPr>
          <w:ilvl w:val="1"/>
          <w:numId w:val="6"/>
        </w:numPr>
      </w:pPr>
      <w:r>
        <w:t>čtyřletí, šestiletí: 40 bodů</w:t>
      </w:r>
    </w:p>
    <w:p w:rsidR="00C36DAA" w:rsidRDefault="00FC18A7">
      <w:pPr>
        <w:numPr>
          <w:ilvl w:val="1"/>
          <w:numId w:val="6"/>
        </w:numPr>
      </w:pPr>
      <w:r>
        <w:t>dvouletí,</w:t>
      </w:r>
      <w:r w:rsidR="00C36DAA">
        <w:t xml:space="preserve"> tříletí, pětiletí: 0 bodů</w:t>
      </w:r>
    </w:p>
    <w:p w:rsidR="004F104A" w:rsidRDefault="004F104A" w:rsidP="0053771C">
      <w:pPr>
        <w:ind w:left="1080"/>
      </w:pPr>
    </w:p>
    <w:p w:rsidR="00FC18A7" w:rsidRPr="00EC24A8" w:rsidRDefault="00FC18A7" w:rsidP="004F104A">
      <w:pPr>
        <w:numPr>
          <w:ilvl w:val="0"/>
          <w:numId w:val="2"/>
        </w:numPr>
      </w:pPr>
      <w:r w:rsidRPr="004F104A">
        <w:rPr>
          <w:b/>
          <w:bCs/>
        </w:rPr>
        <w:lastRenderedPageBreak/>
        <w:t>Den věku dítěte v</w:t>
      </w:r>
      <w:r w:rsidR="00EC24A8">
        <w:rPr>
          <w:b/>
          <w:bCs/>
        </w:rPr>
        <w:t> </w:t>
      </w:r>
      <w:r w:rsidRPr="004F104A">
        <w:rPr>
          <w:b/>
          <w:bCs/>
        </w:rPr>
        <w:t>roce</w:t>
      </w:r>
    </w:p>
    <w:p w:rsidR="00EC24A8" w:rsidRDefault="00EC24A8" w:rsidP="00EC24A8">
      <w:pPr>
        <w:ind w:left="720"/>
        <w:rPr>
          <w:b/>
          <w:bCs/>
        </w:rPr>
      </w:pPr>
    </w:p>
    <w:p w:rsidR="00EC24A8" w:rsidRPr="00F651AF" w:rsidRDefault="00EC24A8" w:rsidP="00EC24A8">
      <w:pPr>
        <w:pStyle w:val="Odstavecseseznamem"/>
        <w:ind w:left="0"/>
        <w:rPr>
          <w:rFonts w:ascii="Times New Roman" w:hAnsi="Times New Roman"/>
          <w:sz w:val="24"/>
          <w:szCs w:val="24"/>
        </w:rPr>
      </w:pPr>
      <w:r w:rsidRPr="005932F2">
        <w:rPr>
          <w:rFonts w:ascii="Times New Roman" w:hAnsi="Times New Roman"/>
          <w:b/>
          <w:sz w:val="24"/>
          <w:szCs w:val="24"/>
        </w:rPr>
        <w:t>Den věku dítěte je vždy počítán k</w:t>
      </w:r>
      <w:r w:rsidRPr="005932F2">
        <w:rPr>
          <w:rFonts w:ascii="Times New Roman" w:hAnsi="Times New Roman"/>
          <w:sz w:val="24"/>
          <w:szCs w:val="24"/>
        </w:rPr>
        <w:t> </w:t>
      </w:r>
      <w:r w:rsidRPr="005932F2">
        <w:rPr>
          <w:rFonts w:ascii="Times New Roman" w:hAnsi="Times New Roman"/>
          <w:b/>
          <w:sz w:val="24"/>
          <w:szCs w:val="24"/>
        </w:rPr>
        <w:t>31. 12. 2016 s výjimku dětí narozených od 1. 9. 2010 do 31. 12. 2010, kdy je věk počítán k 31. 8. 2016.</w:t>
      </w:r>
    </w:p>
    <w:p w:rsidR="00FC18A7" w:rsidRPr="005932F2" w:rsidRDefault="00FC18A7" w:rsidP="00FC18A7">
      <w:pPr>
        <w:numPr>
          <w:ilvl w:val="1"/>
          <w:numId w:val="8"/>
        </w:numPr>
      </w:pPr>
      <w:r w:rsidRPr="005932F2">
        <w:t>za každý den k 31. 12. 201</w:t>
      </w:r>
      <w:r w:rsidR="0000384E" w:rsidRPr="005932F2">
        <w:t>6</w:t>
      </w:r>
      <w:r w:rsidRPr="005932F2">
        <w:t>: 0.02 bodu</w:t>
      </w:r>
    </w:p>
    <w:p w:rsidR="00215F2E" w:rsidRPr="005932F2" w:rsidRDefault="00215F2E" w:rsidP="00215F2E">
      <w:pPr>
        <w:numPr>
          <w:ilvl w:val="1"/>
          <w:numId w:val="8"/>
        </w:numPr>
      </w:pPr>
      <w:r w:rsidRPr="005932F2">
        <w:t>děti narozené od 1. 9. 2010 do 31. 12. 2010 - za každý den k 31. 8. 2016: 0.02 bodu</w:t>
      </w:r>
    </w:p>
    <w:p w:rsidR="00FC18A7" w:rsidRDefault="00FC18A7" w:rsidP="00FC18A7"/>
    <w:p w:rsidR="00FC18A7" w:rsidRDefault="00FC18A7" w:rsidP="00FC18A7">
      <w:pPr>
        <w:rPr>
          <w:color w:val="E36C0A" w:themeColor="accent6" w:themeShade="BF"/>
          <w:sz w:val="28"/>
          <w:szCs w:val="28"/>
        </w:rPr>
      </w:pPr>
      <w:r w:rsidRPr="00FC18A7">
        <w:rPr>
          <w:b/>
          <w:color w:val="E36C0A" w:themeColor="accent6" w:themeShade="BF"/>
          <w:sz w:val="28"/>
          <w:szCs w:val="28"/>
          <w:u w:val="single"/>
        </w:rPr>
        <w:t>Souroz</w:t>
      </w:r>
      <w:r w:rsidR="00F651AF">
        <w:rPr>
          <w:b/>
          <w:color w:val="E36C0A" w:themeColor="accent6" w:themeShade="BF"/>
          <w:sz w:val="28"/>
          <w:szCs w:val="28"/>
          <w:u w:val="single"/>
        </w:rPr>
        <w:t>e</w:t>
      </w:r>
      <w:r w:rsidRPr="00FC18A7">
        <w:rPr>
          <w:b/>
          <w:color w:val="E36C0A" w:themeColor="accent6" w:themeShade="BF"/>
          <w:sz w:val="28"/>
          <w:szCs w:val="28"/>
          <w:u w:val="single"/>
        </w:rPr>
        <w:t>nec</w:t>
      </w:r>
      <w:r w:rsidRPr="00FC18A7">
        <w:rPr>
          <w:color w:val="E36C0A" w:themeColor="accent6" w:themeShade="BF"/>
          <w:sz w:val="28"/>
          <w:szCs w:val="28"/>
        </w:rPr>
        <w:t xml:space="preserve"> (max. 20 bodů)</w:t>
      </w:r>
    </w:p>
    <w:p w:rsidR="00F651AF" w:rsidRPr="00F651AF" w:rsidRDefault="00F651AF" w:rsidP="00F651AF">
      <w:pPr>
        <w:pStyle w:val="Odstavecseseznamem"/>
        <w:tabs>
          <w:tab w:val="left" w:pos="284"/>
        </w:tabs>
        <w:ind w:left="0"/>
        <w:rPr>
          <w:rFonts w:ascii="Times New Roman" w:hAnsi="Times New Roman"/>
          <w:sz w:val="24"/>
          <w:szCs w:val="24"/>
        </w:rPr>
      </w:pPr>
    </w:p>
    <w:p w:rsidR="00F651AF" w:rsidRPr="00F651AF" w:rsidRDefault="00F651AF" w:rsidP="00F651AF">
      <w:pPr>
        <w:pStyle w:val="Odstavecseseznamem"/>
        <w:tabs>
          <w:tab w:val="left" w:pos="284"/>
        </w:tabs>
        <w:ind w:left="0"/>
        <w:jc w:val="both"/>
        <w:rPr>
          <w:rFonts w:ascii="Times New Roman" w:hAnsi="Times New Roman"/>
          <w:sz w:val="24"/>
          <w:szCs w:val="24"/>
        </w:rPr>
      </w:pPr>
      <w:r>
        <w:rPr>
          <w:rFonts w:ascii="Times New Roman" w:hAnsi="Times New Roman"/>
          <w:sz w:val="24"/>
          <w:szCs w:val="24"/>
        </w:rPr>
        <w:t>K</w:t>
      </w:r>
      <w:r w:rsidRPr="00F651AF">
        <w:rPr>
          <w:rFonts w:ascii="Times New Roman" w:hAnsi="Times New Roman"/>
          <w:sz w:val="24"/>
          <w:szCs w:val="24"/>
        </w:rPr>
        <w:t>ritérium bude zohledněno pouze u dětí, které dosáhnou věku 3 let do 31. 12. 201</w:t>
      </w:r>
      <w:r w:rsidR="0000384E">
        <w:rPr>
          <w:rFonts w:ascii="Times New Roman" w:hAnsi="Times New Roman"/>
          <w:sz w:val="24"/>
          <w:szCs w:val="24"/>
        </w:rPr>
        <w:t>6</w:t>
      </w:r>
      <w:r w:rsidRPr="00F651AF">
        <w:rPr>
          <w:rFonts w:ascii="Times New Roman" w:hAnsi="Times New Roman"/>
          <w:sz w:val="24"/>
          <w:szCs w:val="24"/>
        </w:rPr>
        <w:t xml:space="preserve"> (pokud dítě nedosáhne věku 3 let do 31. 12. 201</w:t>
      </w:r>
      <w:r w:rsidR="0000384E">
        <w:rPr>
          <w:rFonts w:ascii="Times New Roman" w:hAnsi="Times New Roman"/>
          <w:sz w:val="24"/>
          <w:szCs w:val="24"/>
        </w:rPr>
        <w:t>6</w:t>
      </w:r>
      <w:r w:rsidRPr="00F651AF">
        <w:rPr>
          <w:rFonts w:ascii="Times New Roman" w:hAnsi="Times New Roman"/>
          <w:sz w:val="24"/>
          <w:szCs w:val="24"/>
        </w:rPr>
        <w:t>, nebude se váha sourozence při přijetí zohledňovat)</w:t>
      </w:r>
      <w:r>
        <w:rPr>
          <w:rFonts w:ascii="Times New Roman" w:hAnsi="Times New Roman"/>
          <w:sz w:val="24"/>
          <w:szCs w:val="24"/>
        </w:rPr>
        <w:t>.</w:t>
      </w:r>
    </w:p>
    <w:p w:rsidR="00C36DAA" w:rsidRPr="00FC18A7" w:rsidRDefault="00C36DAA" w:rsidP="00FC18A7">
      <w:pPr>
        <w:numPr>
          <w:ilvl w:val="0"/>
          <w:numId w:val="2"/>
        </w:numPr>
        <w:rPr>
          <w:b/>
          <w:bCs/>
        </w:rPr>
      </w:pPr>
      <w:r>
        <w:rPr>
          <w:b/>
          <w:bCs/>
        </w:rPr>
        <w:t>Sourozenec</w:t>
      </w:r>
    </w:p>
    <w:p w:rsidR="00C36DAA" w:rsidRDefault="00C36DAA">
      <w:pPr>
        <w:numPr>
          <w:ilvl w:val="1"/>
          <w:numId w:val="7"/>
        </w:numPr>
      </w:pPr>
      <w:r>
        <w:t xml:space="preserve">již navštěvuje </w:t>
      </w:r>
      <w:r w:rsidR="0000384E">
        <w:t>školu</w:t>
      </w:r>
      <w:r>
        <w:t>, kam je přihláška podaná (bude ji navštěvovat i po 1. 9. 201</w:t>
      </w:r>
      <w:r w:rsidR="0000384E">
        <w:t>6</w:t>
      </w:r>
      <w:r>
        <w:t xml:space="preserve">): </w:t>
      </w:r>
      <w:r w:rsidR="00997D1F">
        <w:t>2</w:t>
      </w:r>
      <w:r>
        <w:t>0 bodů</w:t>
      </w:r>
    </w:p>
    <w:p w:rsidR="00C36DAA" w:rsidRDefault="00C36DAA">
      <w:pPr>
        <w:numPr>
          <w:ilvl w:val="1"/>
          <w:numId w:val="7"/>
        </w:numPr>
      </w:pPr>
      <w:r>
        <w:t>nenavštěvuje školu, kam je přihláška podaná: 0 bodů</w:t>
      </w:r>
    </w:p>
    <w:p w:rsidR="00C36DAA" w:rsidRDefault="00C36DAA"/>
    <w:p w:rsidR="00F651AF" w:rsidRDefault="00F651AF"/>
    <w:p w:rsidR="00F651AF" w:rsidRDefault="00F651AF">
      <w:r w:rsidRPr="00F651AF">
        <w:rPr>
          <w:b/>
          <w:color w:val="E36C0A" w:themeColor="accent6" w:themeShade="BF"/>
          <w:sz w:val="28"/>
          <w:szCs w:val="28"/>
          <w:u w:val="single"/>
        </w:rPr>
        <w:t>Závažná individuální situace dítěte</w:t>
      </w:r>
      <w:r w:rsidRPr="00F651AF">
        <w:rPr>
          <w:color w:val="E36C0A" w:themeColor="accent6" w:themeShade="BF"/>
          <w:sz w:val="28"/>
          <w:szCs w:val="28"/>
        </w:rPr>
        <w:t xml:space="preserve"> (</w:t>
      </w:r>
      <w:r>
        <w:rPr>
          <w:color w:val="E36C0A" w:themeColor="accent6" w:themeShade="BF"/>
          <w:sz w:val="28"/>
          <w:szCs w:val="28"/>
        </w:rPr>
        <w:t>není bodově hodnoceno)</w:t>
      </w:r>
    </w:p>
    <w:p w:rsidR="00F651AF" w:rsidRDefault="00F651AF"/>
    <w:p w:rsidR="00F651AF" w:rsidRPr="00F651AF" w:rsidRDefault="00F651AF" w:rsidP="00F651AF">
      <w:pPr>
        <w:jc w:val="both"/>
      </w:pPr>
      <w:r w:rsidRPr="00F651AF">
        <w:rPr>
          <w:bCs/>
        </w:rPr>
        <w:t>Závažná individuální situace dítěte, kterou zákonný zástupce prokáže řediteli MŠ</w:t>
      </w:r>
      <w:r w:rsidRPr="00F651AF">
        <w:t xml:space="preserve"> (nepříznivá sociální nebo zdravotní situace rodiny, pěstounská péče apod. – lze prokázat např. potvrzením o poskytnutí dávky v hmotné nouzi...)</w:t>
      </w:r>
      <w:r>
        <w:t>. S</w:t>
      </w:r>
      <w:r w:rsidRPr="00F651AF">
        <w:t>ituaci dítěte posoudí ředi</w:t>
      </w:r>
      <w:r>
        <w:t>tel MŠ v rámci správního řízení.</w:t>
      </w:r>
    </w:p>
    <w:p w:rsidR="00F651AF" w:rsidRPr="00F651AF" w:rsidRDefault="00F651AF" w:rsidP="00F651AF"/>
    <w:p w:rsidR="00F651AF" w:rsidRPr="00F651AF" w:rsidRDefault="00F651AF" w:rsidP="00F651AF">
      <w:pPr>
        <w:numPr>
          <w:ilvl w:val="0"/>
          <w:numId w:val="2"/>
        </w:numPr>
      </w:pPr>
      <w:r w:rsidRPr="00F651AF">
        <w:rPr>
          <w:b/>
          <w:bCs/>
        </w:rPr>
        <w:t xml:space="preserve">Závažná individuální situace dítěte, kterou zákonný zástupce prokáže řediteli MŠ </w:t>
      </w:r>
    </w:p>
    <w:p w:rsidR="00F651AF" w:rsidRPr="00F651AF" w:rsidRDefault="00F651AF" w:rsidP="00F651AF">
      <w:pPr>
        <w:numPr>
          <w:ilvl w:val="1"/>
          <w:numId w:val="7"/>
        </w:numPr>
      </w:pPr>
      <w:r w:rsidRPr="00AF3D3D">
        <w:t>ne</w:t>
      </w:r>
      <w:r>
        <w:t>ní</w:t>
      </w:r>
      <w:r w:rsidRPr="00AF3D3D">
        <w:t xml:space="preserve"> bodově hodnoceno</w:t>
      </w:r>
    </w:p>
    <w:p w:rsidR="00C36DAA" w:rsidRDefault="00C36DAA"/>
    <w:p w:rsidR="008D0F16" w:rsidRDefault="008D0F16" w:rsidP="008D0F16">
      <w:pPr>
        <w:pStyle w:val="Normlnweb"/>
        <w:spacing w:after="0" w:afterAutospacing="0"/>
        <w:jc w:val="both"/>
        <w:rPr>
          <w:b/>
          <w:color w:val="E36C0A" w:themeColor="accent6" w:themeShade="BF"/>
          <w:sz w:val="28"/>
          <w:szCs w:val="28"/>
        </w:rPr>
      </w:pPr>
    </w:p>
    <w:p w:rsidR="008D0F16" w:rsidRPr="008D0F16" w:rsidRDefault="00AC4419" w:rsidP="00D83751">
      <w:pPr>
        <w:pStyle w:val="Normlnweb"/>
        <w:numPr>
          <w:ilvl w:val="0"/>
          <w:numId w:val="12"/>
        </w:numPr>
        <w:spacing w:after="0" w:afterAutospacing="0"/>
        <w:ind w:left="426" w:hanging="426"/>
        <w:jc w:val="both"/>
        <w:rPr>
          <w:b/>
          <w:color w:val="E36C0A" w:themeColor="accent6" w:themeShade="BF"/>
          <w:sz w:val="28"/>
          <w:szCs w:val="28"/>
        </w:rPr>
      </w:pPr>
      <w:r>
        <w:rPr>
          <w:b/>
          <w:color w:val="E36C0A" w:themeColor="accent6" w:themeShade="BF"/>
          <w:sz w:val="28"/>
          <w:szCs w:val="28"/>
        </w:rPr>
        <w:t xml:space="preserve">O </w:t>
      </w:r>
      <w:r w:rsidR="008D0F16" w:rsidRPr="008D0F16">
        <w:rPr>
          <w:b/>
          <w:color w:val="E36C0A" w:themeColor="accent6" w:themeShade="BF"/>
          <w:sz w:val="28"/>
          <w:szCs w:val="28"/>
        </w:rPr>
        <w:t>přijetí dítěte do mateřské školy a o případném stanovení zkušebního pobytu dítěte rozhoduje ředitelka mateřské školy (v souladu se Školským zákonem).</w:t>
      </w:r>
    </w:p>
    <w:p w:rsidR="008D0F16" w:rsidRPr="008D0F16" w:rsidRDefault="00C52E71" w:rsidP="00D83751">
      <w:pPr>
        <w:pStyle w:val="Normlnweb"/>
        <w:numPr>
          <w:ilvl w:val="0"/>
          <w:numId w:val="12"/>
        </w:numPr>
        <w:spacing w:after="0" w:afterAutospacing="0"/>
        <w:ind w:left="426" w:hanging="426"/>
        <w:jc w:val="both"/>
        <w:rPr>
          <w:b/>
          <w:color w:val="E36C0A" w:themeColor="accent6" w:themeShade="BF"/>
          <w:sz w:val="28"/>
          <w:szCs w:val="28"/>
        </w:rPr>
      </w:pPr>
      <w:r w:rsidRPr="008D0F16">
        <w:rPr>
          <w:b/>
          <w:color w:val="E36C0A" w:themeColor="accent6" w:themeShade="BF"/>
          <w:sz w:val="28"/>
          <w:szCs w:val="28"/>
        </w:rPr>
        <w:t xml:space="preserve">Do mateřské školy může být přijato pouze dítě, které se podrobilo stanoveným pravidelným očkováním, má doklad, že je proti nákaze imunní nebo se nemůže očkování podrobit pro trvalou kontraindikaci (v souladu se Školským zákonem a </w:t>
      </w:r>
      <w:r w:rsidR="008D0F16" w:rsidRPr="008D0F16">
        <w:rPr>
          <w:b/>
          <w:color w:val="E36C0A" w:themeColor="accent6" w:themeShade="BF"/>
          <w:sz w:val="28"/>
          <w:szCs w:val="28"/>
        </w:rPr>
        <w:t xml:space="preserve">zákonem č. </w:t>
      </w:r>
      <w:r w:rsidRPr="008D0F16">
        <w:rPr>
          <w:b/>
          <w:color w:val="E36C0A" w:themeColor="accent6" w:themeShade="BF"/>
          <w:sz w:val="28"/>
          <w:szCs w:val="28"/>
        </w:rPr>
        <w:t>285/2000 Sb., o ochraně veřejného zdraví). </w:t>
      </w:r>
    </w:p>
    <w:p w:rsidR="00C52E71" w:rsidRPr="008D0F16" w:rsidRDefault="008D0F16" w:rsidP="00D83751">
      <w:pPr>
        <w:pStyle w:val="Normlnweb"/>
        <w:numPr>
          <w:ilvl w:val="0"/>
          <w:numId w:val="12"/>
        </w:numPr>
        <w:spacing w:before="0" w:beforeAutospacing="0" w:after="0" w:afterAutospacing="0"/>
        <w:ind w:left="426" w:hanging="426"/>
        <w:jc w:val="both"/>
        <w:rPr>
          <w:color w:val="E36C0A" w:themeColor="accent6" w:themeShade="BF"/>
        </w:rPr>
      </w:pPr>
      <w:r w:rsidRPr="008D0F16">
        <w:rPr>
          <w:b/>
          <w:color w:val="E36C0A" w:themeColor="accent6" w:themeShade="BF"/>
          <w:sz w:val="28"/>
          <w:szCs w:val="28"/>
        </w:rPr>
        <w:t>Tyto skutečnosti p</w:t>
      </w:r>
      <w:r w:rsidR="00C52E71" w:rsidRPr="008D0F16">
        <w:rPr>
          <w:b/>
          <w:color w:val="E36C0A" w:themeColor="accent6" w:themeShade="BF"/>
          <w:sz w:val="28"/>
          <w:szCs w:val="28"/>
        </w:rPr>
        <w:t>otvrzuje dětský lékař na vyplněnou přihlášku do MŠ.</w:t>
      </w:r>
    </w:p>
    <w:p w:rsidR="00C52E71" w:rsidRPr="008D0F16" w:rsidRDefault="00C52E71" w:rsidP="00D83751">
      <w:pPr>
        <w:ind w:left="426" w:hanging="426"/>
        <w:rPr>
          <w:color w:val="E36C0A" w:themeColor="accent6" w:themeShade="BF"/>
        </w:rPr>
      </w:pPr>
    </w:p>
    <w:p w:rsidR="008D0F16" w:rsidRPr="008D0F16" w:rsidRDefault="008D0F16">
      <w:pPr>
        <w:rPr>
          <w:color w:val="E36C0A" w:themeColor="accent6" w:themeShade="BF"/>
        </w:rPr>
      </w:pPr>
    </w:p>
    <w:sectPr w:rsidR="008D0F16" w:rsidRPr="008D0F16" w:rsidSect="00F651AF">
      <w:pgSz w:w="11906" w:h="16838"/>
      <w:pgMar w:top="1417" w:right="1417" w:bottom="1417" w:left="1417" w:header="708" w:footer="708" w:gutter="0"/>
      <w:cols w:space="708"/>
      <w:docGrid w:linePitch="600" w:charSpace="3276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46B312E"/>
    <w:multiLevelType w:val="hybridMultilevel"/>
    <w:tmpl w:val="029EA43E"/>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90A4371"/>
    <w:multiLevelType w:val="hybridMultilevel"/>
    <w:tmpl w:val="856AA000"/>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7795EA5"/>
    <w:multiLevelType w:val="hybridMultilevel"/>
    <w:tmpl w:val="4594C1C8"/>
    <w:lvl w:ilvl="0" w:tplc="E74834AC">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DE56B65"/>
    <w:multiLevelType w:val="multilevel"/>
    <w:tmpl w:val="00000002"/>
    <w:lvl w:ilvl="0">
      <w:start w:val="1"/>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rPr>
        <w:b/>
        <w:bCs/>
      </w:rPr>
    </w:lvl>
    <w:lvl w:ilvl="2">
      <w:start w:val="1"/>
      <w:numFmt w:val="decimal"/>
      <w:lvlText w:val="%3."/>
      <w:lvlJc w:val="left"/>
      <w:pPr>
        <w:tabs>
          <w:tab w:val="num" w:pos="1440"/>
        </w:tabs>
        <w:ind w:left="1440" w:hanging="360"/>
      </w:pPr>
      <w:rPr>
        <w:b/>
        <w:bCs/>
      </w:rPr>
    </w:lvl>
    <w:lvl w:ilvl="3">
      <w:start w:val="1"/>
      <w:numFmt w:val="decimal"/>
      <w:lvlText w:val="%4."/>
      <w:lvlJc w:val="left"/>
      <w:pPr>
        <w:tabs>
          <w:tab w:val="num" w:pos="1800"/>
        </w:tabs>
        <w:ind w:left="1800" w:hanging="360"/>
      </w:pPr>
      <w:rPr>
        <w:b/>
        <w:bCs/>
      </w:rPr>
    </w:lvl>
    <w:lvl w:ilvl="4">
      <w:start w:val="1"/>
      <w:numFmt w:val="decimal"/>
      <w:lvlText w:val="%5."/>
      <w:lvlJc w:val="left"/>
      <w:pPr>
        <w:tabs>
          <w:tab w:val="num" w:pos="2160"/>
        </w:tabs>
        <w:ind w:left="2160" w:hanging="360"/>
      </w:pPr>
      <w:rPr>
        <w:b/>
        <w:bCs/>
      </w:rPr>
    </w:lvl>
    <w:lvl w:ilvl="5">
      <w:start w:val="1"/>
      <w:numFmt w:val="decimal"/>
      <w:lvlText w:val="%6."/>
      <w:lvlJc w:val="left"/>
      <w:pPr>
        <w:tabs>
          <w:tab w:val="num" w:pos="2520"/>
        </w:tabs>
        <w:ind w:left="2520" w:hanging="360"/>
      </w:pPr>
      <w:rPr>
        <w:b/>
        <w:bCs/>
      </w:rPr>
    </w:lvl>
    <w:lvl w:ilvl="6">
      <w:start w:val="1"/>
      <w:numFmt w:val="decimal"/>
      <w:lvlText w:val="%7."/>
      <w:lvlJc w:val="left"/>
      <w:pPr>
        <w:tabs>
          <w:tab w:val="num" w:pos="2880"/>
        </w:tabs>
        <w:ind w:left="2880" w:hanging="360"/>
      </w:pPr>
      <w:rPr>
        <w:b/>
        <w:bCs/>
      </w:rPr>
    </w:lvl>
    <w:lvl w:ilvl="7">
      <w:start w:val="1"/>
      <w:numFmt w:val="decimal"/>
      <w:lvlText w:val="%8."/>
      <w:lvlJc w:val="left"/>
      <w:pPr>
        <w:tabs>
          <w:tab w:val="num" w:pos="3240"/>
        </w:tabs>
        <w:ind w:left="3240" w:hanging="360"/>
      </w:pPr>
      <w:rPr>
        <w:b/>
        <w:bCs/>
      </w:rPr>
    </w:lvl>
    <w:lvl w:ilvl="8">
      <w:start w:val="1"/>
      <w:numFmt w:val="decimal"/>
      <w:lvlText w:val="%9."/>
      <w:lvlJc w:val="left"/>
      <w:pPr>
        <w:tabs>
          <w:tab w:val="num" w:pos="3600"/>
        </w:tabs>
        <w:ind w:left="3600" w:hanging="360"/>
      </w:pPr>
      <w:rPr>
        <w:b/>
        <w:bC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9"/>
  </w:num>
  <w:num w:numId="10">
    <w:abstractNumId w:val="8"/>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grammar="clean"/>
  <w:stylePaneFormatFilter w:val="000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1E4BE5"/>
    <w:rsid w:val="0000384E"/>
    <w:rsid w:val="000F57A4"/>
    <w:rsid w:val="001E4BE5"/>
    <w:rsid w:val="00215F2E"/>
    <w:rsid w:val="00216B00"/>
    <w:rsid w:val="003C768A"/>
    <w:rsid w:val="004F104A"/>
    <w:rsid w:val="0053771C"/>
    <w:rsid w:val="0055570B"/>
    <w:rsid w:val="005932F2"/>
    <w:rsid w:val="005B159B"/>
    <w:rsid w:val="006725FA"/>
    <w:rsid w:val="006937EE"/>
    <w:rsid w:val="007E6EDE"/>
    <w:rsid w:val="00831FE9"/>
    <w:rsid w:val="008D0F16"/>
    <w:rsid w:val="00982672"/>
    <w:rsid w:val="00997D1F"/>
    <w:rsid w:val="00A66B74"/>
    <w:rsid w:val="00AC4419"/>
    <w:rsid w:val="00B124F1"/>
    <w:rsid w:val="00B77C15"/>
    <w:rsid w:val="00C36DAA"/>
    <w:rsid w:val="00C52E71"/>
    <w:rsid w:val="00CC2093"/>
    <w:rsid w:val="00D00EC0"/>
    <w:rsid w:val="00D83751"/>
    <w:rsid w:val="00E155D4"/>
    <w:rsid w:val="00E60C4E"/>
    <w:rsid w:val="00E670B0"/>
    <w:rsid w:val="00EC24A8"/>
    <w:rsid w:val="00ED46BE"/>
    <w:rsid w:val="00F651AF"/>
    <w:rsid w:val="00F75AE9"/>
    <w:rsid w:val="00FC18A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55D4"/>
    <w:pPr>
      <w:widowControl w:val="0"/>
      <w:suppressAutoHyphens/>
    </w:pPr>
    <w:rPr>
      <w:rFonts w:eastAsia="Arial Unicode MS" w:cs="Arial Unicode MS"/>
      <w:kern w:val="1"/>
      <w:sz w:val="24"/>
      <w:szCs w:val="24"/>
      <w:lang w:eastAsia="hi-IN" w:bidi="hi-IN"/>
    </w:rPr>
  </w:style>
  <w:style w:type="paragraph" w:styleId="Nadpis1">
    <w:name w:val="heading 1"/>
    <w:basedOn w:val="Nadpis"/>
    <w:next w:val="Zkladntext"/>
    <w:qFormat/>
    <w:rsid w:val="00E155D4"/>
    <w:pPr>
      <w:numPr>
        <w:numId w:val="1"/>
      </w:numPr>
      <w:outlineLvl w:val="0"/>
    </w:pPr>
    <w:rPr>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155D4"/>
  </w:style>
  <w:style w:type="character" w:customStyle="1" w:styleId="WW8Num1z1">
    <w:name w:val="WW8Num1z1"/>
    <w:rsid w:val="00E155D4"/>
  </w:style>
  <w:style w:type="character" w:customStyle="1" w:styleId="WW8Num1z2">
    <w:name w:val="WW8Num1z2"/>
    <w:rsid w:val="00E155D4"/>
  </w:style>
  <w:style w:type="character" w:customStyle="1" w:styleId="WW8Num1z3">
    <w:name w:val="WW8Num1z3"/>
    <w:rsid w:val="00E155D4"/>
  </w:style>
  <w:style w:type="character" w:customStyle="1" w:styleId="WW8Num1z4">
    <w:name w:val="WW8Num1z4"/>
    <w:rsid w:val="00E155D4"/>
  </w:style>
  <w:style w:type="character" w:customStyle="1" w:styleId="WW8Num1z5">
    <w:name w:val="WW8Num1z5"/>
    <w:rsid w:val="00E155D4"/>
  </w:style>
  <w:style w:type="character" w:customStyle="1" w:styleId="WW8Num1z6">
    <w:name w:val="WW8Num1z6"/>
    <w:rsid w:val="00E155D4"/>
  </w:style>
  <w:style w:type="character" w:customStyle="1" w:styleId="WW8Num1z7">
    <w:name w:val="WW8Num1z7"/>
    <w:rsid w:val="00E155D4"/>
  </w:style>
  <w:style w:type="character" w:customStyle="1" w:styleId="WW8Num1z8">
    <w:name w:val="WW8Num1z8"/>
    <w:rsid w:val="00E155D4"/>
  </w:style>
  <w:style w:type="character" w:customStyle="1" w:styleId="WW8Num2z0">
    <w:name w:val="WW8Num2z0"/>
    <w:rsid w:val="00E155D4"/>
    <w:rPr>
      <w:b/>
      <w:bCs/>
    </w:rPr>
  </w:style>
  <w:style w:type="character" w:customStyle="1" w:styleId="WW8Num3z0">
    <w:name w:val="WW8Num3z0"/>
    <w:rsid w:val="00E155D4"/>
    <w:rPr>
      <w:rFonts w:ascii="Symbol" w:hAnsi="Symbol" w:cs="OpenSymbol"/>
    </w:rPr>
  </w:style>
  <w:style w:type="character" w:customStyle="1" w:styleId="WW8Num3z1">
    <w:name w:val="WW8Num3z1"/>
    <w:rsid w:val="00E155D4"/>
    <w:rPr>
      <w:rFonts w:ascii="OpenSymbol" w:hAnsi="OpenSymbol" w:cs="OpenSymbol"/>
    </w:rPr>
  </w:style>
  <w:style w:type="character" w:customStyle="1" w:styleId="WW8Num4z0">
    <w:name w:val="WW8Num4z0"/>
    <w:rsid w:val="00E155D4"/>
    <w:rPr>
      <w:rFonts w:ascii="Symbol" w:hAnsi="Symbol" w:cs="OpenSymbol"/>
    </w:rPr>
  </w:style>
  <w:style w:type="character" w:customStyle="1" w:styleId="WW8Num4z1">
    <w:name w:val="WW8Num4z1"/>
    <w:rsid w:val="00E155D4"/>
    <w:rPr>
      <w:rFonts w:ascii="OpenSymbol" w:hAnsi="OpenSymbol" w:cs="OpenSymbol"/>
    </w:rPr>
  </w:style>
  <w:style w:type="character" w:customStyle="1" w:styleId="WW8Num5z0">
    <w:name w:val="WW8Num5z0"/>
    <w:rsid w:val="00E155D4"/>
    <w:rPr>
      <w:rFonts w:ascii="Symbol" w:hAnsi="Symbol" w:cs="OpenSymbol"/>
    </w:rPr>
  </w:style>
  <w:style w:type="character" w:customStyle="1" w:styleId="WW8Num5z1">
    <w:name w:val="WW8Num5z1"/>
    <w:rsid w:val="00E155D4"/>
    <w:rPr>
      <w:rFonts w:ascii="OpenSymbol" w:hAnsi="OpenSymbol" w:cs="OpenSymbol"/>
    </w:rPr>
  </w:style>
  <w:style w:type="character" w:customStyle="1" w:styleId="WW8Num6z0">
    <w:name w:val="WW8Num6z0"/>
    <w:rsid w:val="00E155D4"/>
    <w:rPr>
      <w:rFonts w:ascii="Symbol" w:hAnsi="Symbol" w:cs="OpenSymbol"/>
    </w:rPr>
  </w:style>
  <w:style w:type="character" w:customStyle="1" w:styleId="WW8Num6z1">
    <w:name w:val="WW8Num6z1"/>
    <w:rsid w:val="00E155D4"/>
    <w:rPr>
      <w:rFonts w:ascii="OpenSymbol" w:hAnsi="OpenSymbol" w:cs="OpenSymbol"/>
    </w:rPr>
  </w:style>
  <w:style w:type="character" w:customStyle="1" w:styleId="WW8Num7z0">
    <w:name w:val="WW8Num7z0"/>
    <w:rsid w:val="00E155D4"/>
    <w:rPr>
      <w:rFonts w:ascii="Symbol" w:hAnsi="Symbol" w:cs="OpenSymbol"/>
    </w:rPr>
  </w:style>
  <w:style w:type="character" w:customStyle="1" w:styleId="WW8Num7z1">
    <w:name w:val="WW8Num7z1"/>
    <w:rsid w:val="00E155D4"/>
    <w:rPr>
      <w:rFonts w:ascii="OpenSymbol" w:hAnsi="OpenSymbol" w:cs="OpenSymbol"/>
    </w:rPr>
  </w:style>
  <w:style w:type="character" w:customStyle="1" w:styleId="WW8Num8z0">
    <w:name w:val="WW8Num8z0"/>
    <w:rsid w:val="00E155D4"/>
    <w:rPr>
      <w:rFonts w:ascii="Symbol" w:hAnsi="Symbol" w:cs="OpenSymbol"/>
    </w:rPr>
  </w:style>
  <w:style w:type="character" w:customStyle="1" w:styleId="WW8Num8z1">
    <w:name w:val="WW8Num8z1"/>
    <w:rsid w:val="00E155D4"/>
    <w:rPr>
      <w:rFonts w:ascii="OpenSymbol" w:hAnsi="OpenSymbol" w:cs="OpenSymbol"/>
    </w:rPr>
  </w:style>
  <w:style w:type="character" w:customStyle="1" w:styleId="WW8Num9z0">
    <w:name w:val="WW8Num9z0"/>
    <w:rsid w:val="00E155D4"/>
    <w:rPr>
      <w:rFonts w:ascii="Symbol" w:hAnsi="Symbol" w:cs="OpenSymbol"/>
    </w:rPr>
  </w:style>
  <w:style w:type="character" w:customStyle="1" w:styleId="WW8Num9z1">
    <w:name w:val="WW8Num9z1"/>
    <w:rsid w:val="00E155D4"/>
    <w:rPr>
      <w:rFonts w:ascii="OpenSymbol" w:hAnsi="OpenSymbol" w:cs="OpenSymbol"/>
    </w:rPr>
  </w:style>
  <w:style w:type="character" w:customStyle="1" w:styleId="Symbolyproslovn">
    <w:name w:val="Symboly pro číslování"/>
    <w:rsid w:val="00E155D4"/>
    <w:rPr>
      <w:b/>
      <w:bCs/>
    </w:rPr>
  </w:style>
  <w:style w:type="character" w:customStyle="1" w:styleId="Odrky">
    <w:name w:val="Odrážky"/>
    <w:rsid w:val="00E155D4"/>
    <w:rPr>
      <w:rFonts w:ascii="OpenSymbol" w:eastAsia="OpenSymbol" w:hAnsi="OpenSymbol" w:cs="OpenSymbol"/>
    </w:rPr>
  </w:style>
  <w:style w:type="character" w:styleId="Siln">
    <w:name w:val="Strong"/>
    <w:uiPriority w:val="22"/>
    <w:qFormat/>
    <w:rsid w:val="00E155D4"/>
    <w:rPr>
      <w:b/>
      <w:bCs/>
    </w:rPr>
  </w:style>
  <w:style w:type="paragraph" w:customStyle="1" w:styleId="Nadpis">
    <w:name w:val="Nadpis"/>
    <w:basedOn w:val="Normln"/>
    <w:next w:val="Zkladntext"/>
    <w:rsid w:val="00E155D4"/>
    <w:pPr>
      <w:keepNext/>
      <w:spacing w:before="240" w:after="120"/>
    </w:pPr>
    <w:rPr>
      <w:rFonts w:ascii="Arial" w:hAnsi="Arial"/>
      <w:sz w:val="28"/>
      <w:szCs w:val="28"/>
    </w:rPr>
  </w:style>
  <w:style w:type="paragraph" w:styleId="Zkladntext">
    <w:name w:val="Body Text"/>
    <w:basedOn w:val="Normln"/>
    <w:rsid w:val="00E155D4"/>
    <w:pPr>
      <w:spacing w:after="120"/>
    </w:pPr>
  </w:style>
  <w:style w:type="paragraph" w:styleId="Seznam">
    <w:name w:val="List"/>
    <w:basedOn w:val="Zkladntext"/>
    <w:rsid w:val="00E155D4"/>
  </w:style>
  <w:style w:type="paragraph" w:customStyle="1" w:styleId="Popisek">
    <w:name w:val="Popisek"/>
    <w:basedOn w:val="Normln"/>
    <w:rsid w:val="00E155D4"/>
    <w:pPr>
      <w:suppressLineNumbers/>
      <w:spacing w:before="120" w:after="120"/>
    </w:pPr>
    <w:rPr>
      <w:i/>
      <w:iCs/>
    </w:rPr>
  </w:style>
  <w:style w:type="paragraph" w:customStyle="1" w:styleId="Rejstk">
    <w:name w:val="Rejstřík"/>
    <w:basedOn w:val="Normln"/>
    <w:rsid w:val="00E155D4"/>
    <w:pPr>
      <w:suppressLineNumbers/>
    </w:pPr>
  </w:style>
  <w:style w:type="paragraph" w:styleId="Odstavecseseznamem">
    <w:name w:val="List Paragraph"/>
    <w:basedOn w:val="Normln"/>
    <w:uiPriority w:val="34"/>
    <w:qFormat/>
    <w:rsid w:val="0055570B"/>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 w:type="paragraph" w:styleId="Normlnweb">
    <w:name w:val="Normal (Web)"/>
    <w:basedOn w:val="Normln"/>
    <w:uiPriority w:val="99"/>
    <w:unhideWhenUsed/>
    <w:rsid w:val="00EC24A8"/>
    <w:pPr>
      <w:widowControl/>
      <w:suppressAutoHyphens w:val="0"/>
      <w:spacing w:before="100" w:beforeAutospacing="1" w:after="100" w:afterAutospacing="1"/>
    </w:pPr>
    <w:rPr>
      <w:rFonts w:eastAsia="Times New Roman" w:cs="Times New Roman"/>
      <w:kern w:val="0"/>
      <w:lang w:eastAsia="cs-CZ"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eastAsia="Arial Unicode MS" w:cs="Arial Unicode MS"/>
      <w:kern w:val="1"/>
      <w:sz w:val="24"/>
      <w:szCs w:val="24"/>
      <w:lang w:eastAsia="hi-IN" w:bidi="hi-IN"/>
    </w:rPr>
  </w:style>
  <w:style w:type="paragraph" w:styleId="Nadpis1">
    <w:name w:val="heading 1"/>
    <w:basedOn w:val="Nadpis"/>
    <w:next w:val="Zkladntext"/>
    <w:qFormat/>
    <w:pPr>
      <w:numPr>
        <w:numId w:val="1"/>
      </w:numPr>
      <w:outlineLvl w:val="0"/>
    </w:pPr>
    <w:rPr>
      <w:b/>
      <w:bCs/>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Symbolyproslovn">
    <w:name w:val="Symboly pro číslování"/>
    <w:rPr>
      <w:b/>
      <w:bCs/>
    </w:rPr>
  </w:style>
  <w:style w:type="character" w:customStyle="1" w:styleId="Odrky">
    <w:name w:val="Odrážky"/>
    <w:rPr>
      <w:rFonts w:ascii="OpenSymbol" w:eastAsia="OpenSymbol" w:hAnsi="OpenSymbol" w:cs="OpenSymbol"/>
    </w:rPr>
  </w:style>
  <w:style w:type="character" w:styleId="Siln">
    <w:name w:val="Strong"/>
    <w:qFormat/>
    <w:rPr>
      <w:b/>
      <w:bCs/>
    </w:rPr>
  </w:style>
  <w:style w:type="paragraph" w:customStyle="1" w:styleId="Nadpis">
    <w:name w:val="Nadpis"/>
    <w:basedOn w:val="Normln"/>
    <w:next w:val="Zkladntext"/>
    <w:pPr>
      <w:keepNext/>
      <w:spacing w:before="240" w:after="120"/>
    </w:pPr>
    <w:rPr>
      <w:rFonts w:ascii="Arial" w:hAnsi="Arial"/>
      <w:sz w:val="28"/>
      <w:szCs w:val="28"/>
    </w:rPr>
  </w:style>
  <w:style w:type="paragraph" w:styleId="Zkladntext">
    <w:name w:val="Body Text"/>
    <w:basedOn w:val="Normln"/>
    <w:pPr>
      <w:spacing w:after="120"/>
    </w:pPr>
  </w:style>
  <w:style w:type="paragraph" w:styleId="Seznam">
    <w:name w:val="List"/>
    <w:basedOn w:val="Zkladntext"/>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Odstavecseseznamem">
    <w:name w:val="List Paragraph"/>
    <w:basedOn w:val="Normln"/>
    <w:uiPriority w:val="34"/>
    <w:qFormat/>
    <w:rsid w:val="0055570B"/>
    <w:pPr>
      <w:widowControl/>
      <w:suppressAutoHyphens w:val="0"/>
      <w:spacing w:after="200" w:line="276" w:lineRule="auto"/>
      <w:ind w:left="720"/>
      <w:contextualSpacing/>
    </w:pPr>
    <w:rPr>
      <w:rFonts w:ascii="Calibri" w:eastAsia="Times New Roman" w:hAnsi="Calibri" w:cs="Times New Roman"/>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418</Words>
  <Characters>2473</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Okurek</dc:creator>
  <cp:lastModifiedBy>Lenovo</cp:lastModifiedBy>
  <cp:revision>19</cp:revision>
  <cp:lastPrinted>2016-01-29T09:34:00Z</cp:lastPrinted>
  <dcterms:created xsi:type="dcterms:W3CDTF">2015-06-09T10:52:00Z</dcterms:created>
  <dcterms:modified xsi:type="dcterms:W3CDTF">2016-03-03T18:58:00Z</dcterms:modified>
</cp:coreProperties>
</file>