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A7" w:rsidRPr="00D64B3C" w:rsidRDefault="00FC18A7" w:rsidP="00273CA0">
      <w:pPr>
        <w:spacing w:before="100" w:beforeAutospacing="1" w:after="100" w:afterAutospacing="1"/>
        <w:jc w:val="center"/>
        <w:outlineLvl w:val="1"/>
        <w:rPr>
          <w:b/>
          <w:bCs/>
          <w:i/>
          <w:color w:val="FF0000"/>
          <w:sz w:val="28"/>
          <w:szCs w:val="28"/>
          <w:u w:val="single"/>
          <w:lang w:eastAsia="cs-CZ"/>
        </w:rPr>
      </w:pPr>
      <w:bookmarkStart w:id="0" w:name="_GoBack"/>
      <w:bookmarkEnd w:id="0"/>
      <w:r w:rsidRPr="00D64B3C">
        <w:rPr>
          <w:b/>
          <w:bCs/>
          <w:i/>
          <w:color w:val="FF0000"/>
          <w:sz w:val="28"/>
          <w:szCs w:val="28"/>
          <w:u w:val="single"/>
          <w:lang w:eastAsia="cs-CZ"/>
        </w:rPr>
        <w:t xml:space="preserve">Kritéria pro přijímání dětí do mateřských škol zřizovaných městem Plzeň pro školní rok 2015/2016 v souvislosti s využitím aplikace el. </w:t>
      </w:r>
      <w:proofErr w:type="gramStart"/>
      <w:r w:rsidRPr="00D64B3C">
        <w:rPr>
          <w:b/>
          <w:bCs/>
          <w:i/>
          <w:color w:val="FF0000"/>
          <w:sz w:val="28"/>
          <w:szCs w:val="28"/>
          <w:u w:val="single"/>
          <w:lang w:eastAsia="cs-CZ"/>
        </w:rPr>
        <w:t>podpory</w:t>
      </w:r>
      <w:proofErr w:type="gramEnd"/>
      <w:r w:rsidRPr="00D64B3C">
        <w:rPr>
          <w:b/>
          <w:bCs/>
          <w:i/>
          <w:color w:val="FF0000"/>
          <w:sz w:val="28"/>
          <w:szCs w:val="28"/>
          <w:u w:val="single"/>
          <w:lang w:eastAsia="cs-CZ"/>
        </w:rPr>
        <w:t xml:space="preserve"> zápisů </w:t>
      </w:r>
      <w:r w:rsidR="00273CA0" w:rsidRPr="00D64B3C">
        <w:rPr>
          <w:b/>
          <w:bCs/>
          <w:i/>
          <w:color w:val="FF0000"/>
          <w:sz w:val="28"/>
          <w:szCs w:val="28"/>
          <w:u w:val="single"/>
          <w:lang w:eastAsia="cs-CZ"/>
        </w:rPr>
        <w:t>do</w:t>
      </w:r>
      <w:r w:rsidRPr="00D64B3C">
        <w:rPr>
          <w:b/>
          <w:bCs/>
          <w:i/>
          <w:color w:val="FF0000"/>
          <w:sz w:val="28"/>
          <w:szCs w:val="28"/>
          <w:u w:val="single"/>
          <w:lang w:eastAsia="cs-CZ"/>
        </w:rPr>
        <w:t xml:space="preserve"> MŠ</w:t>
      </w:r>
    </w:p>
    <w:p w:rsidR="00FC18A7" w:rsidRPr="00273CA0" w:rsidRDefault="00FC18A7" w:rsidP="00273CA0">
      <w:pPr>
        <w:pStyle w:val="Zkladntext"/>
        <w:spacing w:after="0"/>
        <w:jc w:val="both"/>
        <w:rPr>
          <w:b/>
          <w:color w:val="0F248B"/>
          <w:sz w:val="22"/>
          <w:szCs w:val="22"/>
        </w:rPr>
      </w:pPr>
      <w:r w:rsidRPr="00273CA0">
        <w:rPr>
          <w:b/>
          <w:color w:val="0F248B"/>
          <w:sz w:val="22"/>
          <w:szCs w:val="22"/>
        </w:rPr>
        <w:t>Do mateřské školy budou přijímány děti narozené do 31. 12. 2012 bez ohledu na</w:t>
      </w:r>
      <w:r w:rsidR="00F651AF" w:rsidRPr="00273CA0">
        <w:rPr>
          <w:b/>
          <w:color w:val="0F248B"/>
          <w:sz w:val="22"/>
          <w:szCs w:val="22"/>
        </w:rPr>
        <w:t> </w:t>
      </w:r>
      <w:r w:rsidRPr="00273CA0">
        <w:rPr>
          <w:b/>
          <w:color w:val="0F248B"/>
          <w:sz w:val="22"/>
          <w:szCs w:val="22"/>
        </w:rPr>
        <w:t>konečné pořadí dítěte v mateřské škole. Děti mladší budou přijímány v případě volné kapacity mateřské školy od ledna 2016</w:t>
      </w:r>
      <w:r w:rsidR="00F651AF" w:rsidRPr="00273CA0">
        <w:rPr>
          <w:b/>
          <w:color w:val="0F248B"/>
          <w:sz w:val="22"/>
          <w:szCs w:val="22"/>
        </w:rPr>
        <w:t>.</w:t>
      </w:r>
    </w:p>
    <w:p w:rsidR="00FC18A7" w:rsidRPr="00273CA0" w:rsidRDefault="00FC18A7" w:rsidP="00273CA0">
      <w:pPr>
        <w:pStyle w:val="Zkladntext"/>
        <w:spacing w:after="0"/>
        <w:rPr>
          <w:sz w:val="22"/>
          <w:szCs w:val="22"/>
        </w:rPr>
      </w:pPr>
    </w:p>
    <w:p w:rsidR="0055570B" w:rsidRPr="00273CA0" w:rsidRDefault="0055570B" w:rsidP="00D64B3C">
      <w:pPr>
        <w:rPr>
          <w:color w:val="FF0000"/>
        </w:rPr>
      </w:pPr>
      <w:r w:rsidRPr="00273CA0">
        <w:rPr>
          <w:b/>
          <w:color w:val="FF0000"/>
          <w:u w:val="single"/>
        </w:rPr>
        <w:t>Bydliště dítěte</w:t>
      </w:r>
      <w:r w:rsidRPr="00273CA0">
        <w:rPr>
          <w:color w:val="FF0000"/>
        </w:rPr>
        <w:t xml:space="preserve"> (max. 1200 bodů)</w:t>
      </w:r>
    </w:p>
    <w:p w:rsidR="0055570B" w:rsidRPr="00273CA0" w:rsidRDefault="0055570B" w:rsidP="006937EE">
      <w:pPr>
        <w:pStyle w:val="Odstavecseseznamem"/>
        <w:tabs>
          <w:tab w:val="left" w:pos="284"/>
        </w:tabs>
        <w:ind w:left="0"/>
        <w:jc w:val="both"/>
        <w:rPr>
          <w:rFonts w:ascii="Times New Roman" w:hAnsi="Times New Roman"/>
          <w:color w:val="0F248B"/>
          <w:sz w:val="20"/>
          <w:szCs w:val="20"/>
        </w:rPr>
      </w:pPr>
      <w:r w:rsidRPr="00273CA0">
        <w:rPr>
          <w:rFonts w:ascii="Times New Roman" w:hAnsi="Times New Roman"/>
          <w:color w:val="0F248B"/>
          <w:sz w:val="20"/>
          <w:szCs w:val="20"/>
        </w:rPr>
        <w:t xml:space="preserve">Kritérium bude muset být doloženo občanským průkazem nebo </w:t>
      </w:r>
      <w:r w:rsidR="006937EE" w:rsidRPr="00273CA0">
        <w:rPr>
          <w:rFonts w:ascii="Times New Roman" w:hAnsi="Times New Roman"/>
          <w:color w:val="0F248B"/>
          <w:sz w:val="20"/>
          <w:szCs w:val="20"/>
        </w:rPr>
        <w:t xml:space="preserve">originálem </w:t>
      </w:r>
      <w:r w:rsidRPr="00273CA0">
        <w:rPr>
          <w:rFonts w:ascii="Times New Roman" w:hAnsi="Times New Roman"/>
          <w:color w:val="0F248B"/>
          <w:sz w:val="20"/>
          <w:szCs w:val="20"/>
        </w:rPr>
        <w:t xml:space="preserve">potvrzení z ohlašovny pobytu nebo </w:t>
      </w:r>
      <w:r w:rsidR="006937EE" w:rsidRPr="00273CA0">
        <w:rPr>
          <w:rFonts w:ascii="Times New Roman" w:hAnsi="Times New Roman"/>
          <w:color w:val="0F248B"/>
          <w:sz w:val="20"/>
          <w:szCs w:val="20"/>
        </w:rPr>
        <w:t xml:space="preserve">originálem </w:t>
      </w:r>
      <w:r w:rsidRPr="00273CA0">
        <w:rPr>
          <w:rFonts w:ascii="Times New Roman" w:hAnsi="Times New Roman"/>
          <w:color w:val="0F248B"/>
          <w:sz w:val="20"/>
          <w:szCs w:val="20"/>
        </w:rPr>
        <w:t>nájemní smlouv</w:t>
      </w:r>
      <w:r w:rsidR="006937EE" w:rsidRPr="00273CA0">
        <w:rPr>
          <w:rFonts w:ascii="Times New Roman" w:hAnsi="Times New Roman"/>
          <w:color w:val="0F248B"/>
          <w:sz w:val="20"/>
          <w:szCs w:val="20"/>
        </w:rPr>
        <w:t>y</w:t>
      </w:r>
      <w:r w:rsidRPr="00273CA0">
        <w:rPr>
          <w:rFonts w:ascii="Times New Roman" w:hAnsi="Times New Roman"/>
          <w:color w:val="0F248B"/>
          <w:sz w:val="20"/>
          <w:szCs w:val="20"/>
        </w:rPr>
        <w:t>.</w:t>
      </w:r>
    </w:p>
    <w:p w:rsidR="00C36DAA" w:rsidRPr="00D64B3C" w:rsidRDefault="0055570B">
      <w:pPr>
        <w:numPr>
          <w:ilvl w:val="0"/>
          <w:numId w:val="2"/>
        </w:numPr>
        <w:rPr>
          <w:b/>
          <w:color w:val="0F248B"/>
          <w:sz w:val="22"/>
          <w:szCs w:val="22"/>
        </w:rPr>
      </w:pPr>
      <w:r w:rsidRPr="00D64B3C">
        <w:rPr>
          <w:b/>
          <w:bCs/>
          <w:color w:val="0F248B"/>
          <w:sz w:val="22"/>
          <w:szCs w:val="22"/>
        </w:rPr>
        <w:t>Místo trvalého pobytu</w:t>
      </w:r>
      <w:r w:rsidRPr="00D64B3C">
        <w:rPr>
          <w:b/>
          <w:color w:val="0F248B"/>
          <w:sz w:val="22"/>
          <w:szCs w:val="22"/>
        </w:rPr>
        <w:t xml:space="preserve"> nebo bydliště dítěte </w:t>
      </w:r>
    </w:p>
    <w:p w:rsidR="00C36DAA" w:rsidRPr="00D64B3C" w:rsidRDefault="00C36DAA">
      <w:pPr>
        <w:numPr>
          <w:ilvl w:val="1"/>
          <w:numId w:val="3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ve městě Plzni: 960 bodů</w:t>
      </w:r>
    </w:p>
    <w:p w:rsidR="00C36DAA" w:rsidRPr="00D64B3C" w:rsidRDefault="00C36DAA">
      <w:pPr>
        <w:numPr>
          <w:ilvl w:val="1"/>
          <w:numId w:val="3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mimo město Plzeň: 0 bodů</w:t>
      </w:r>
    </w:p>
    <w:p w:rsidR="00273CA0" w:rsidRPr="00D64B3C" w:rsidRDefault="00273CA0" w:rsidP="00273CA0">
      <w:pPr>
        <w:ind w:left="1080"/>
        <w:rPr>
          <w:color w:val="0F248B"/>
          <w:sz w:val="22"/>
          <w:szCs w:val="22"/>
        </w:rPr>
      </w:pPr>
    </w:p>
    <w:p w:rsidR="0055570B" w:rsidRPr="00D64B3C" w:rsidRDefault="00F651AF" w:rsidP="0055570B">
      <w:pPr>
        <w:numPr>
          <w:ilvl w:val="0"/>
          <w:numId w:val="2"/>
        </w:numPr>
        <w:rPr>
          <w:color w:val="0F248B"/>
          <w:sz w:val="22"/>
          <w:szCs w:val="22"/>
        </w:rPr>
      </w:pPr>
      <w:r w:rsidRPr="00D64B3C">
        <w:rPr>
          <w:b/>
          <w:bCs/>
          <w:color w:val="0F248B"/>
          <w:sz w:val="22"/>
          <w:szCs w:val="22"/>
        </w:rPr>
        <w:t>Místo trvalého pobytu nebo b</w:t>
      </w:r>
      <w:r w:rsidR="0055570B" w:rsidRPr="00D64B3C">
        <w:rPr>
          <w:b/>
          <w:bCs/>
          <w:color w:val="0F248B"/>
          <w:sz w:val="22"/>
          <w:szCs w:val="22"/>
        </w:rPr>
        <w:t>ydliště</w:t>
      </w:r>
      <w:r w:rsidR="0055570B" w:rsidRPr="00D64B3C">
        <w:rPr>
          <w:b/>
          <w:color w:val="0F248B"/>
          <w:sz w:val="22"/>
          <w:szCs w:val="22"/>
        </w:rPr>
        <w:t xml:space="preserve"> dítěte </w:t>
      </w:r>
      <w:r w:rsidR="0055570B" w:rsidRPr="00D64B3C">
        <w:rPr>
          <w:b/>
          <w:bCs/>
          <w:color w:val="0F248B"/>
          <w:sz w:val="22"/>
          <w:szCs w:val="22"/>
        </w:rPr>
        <w:t>v městském obvodě</w:t>
      </w:r>
    </w:p>
    <w:p w:rsidR="0055570B" w:rsidRPr="00D64B3C" w:rsidRDefault="0055570B" w:rsidP="0055570B">
      <w:pPr>
        <w:numPr>
          <w:ilvl w:val="1"/>
          <w:numId w:val="5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v městském obvodu mateřské školy, příp. detašovaného pracoviště: 160 bodů</w:t>
      </w:r>
    </w:p>
    <w:p w:rsidR="0055570B" w:rsidRPr="00D64B3C" w:rsidRDefault="0055570B" w:rsidP="0055570B">
      <w:pPr>
        <w:numPr>
          <w:ilvl w:val="1"/>
          <w:numId w:val="5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mimo městský obvod mateřské školy: 0 bodů</w:t>
      </w:r>
    </w:p>
    <w:p w:rsidR="0055570B" w:rsidRPr="00D64B3C" w:rsidRDefault="0055570B" w:rsidP="0055570B">
      <w:pPr>
        <w:rPr>
          <w:color w:val="0F248B"/>
          <w:sz w:val="22"/>
          <w:szCs w:val="22"/>
        </w:rPr>
      </w:pPr>
    </w:p>
    <w:p w:rsidR="0055570B" w:rsidRPr="00D64B3C" w:rsidRDefault="0055570B" w:rsidP="0055570B">
      <w:pPr>
        <w:numPr>
          <w:ilvl w:val="0"/>
          <w:numId w:val="2"/>
        </w:numPr>
        <w:rPr>
          <w:color w:val="0F248B"/>
          <w:sz w:val="22"/>
          <w:szCs w:val="22"/>
        </w:rPr>
      </w:pPr>
      <w:r w:rsidRPr="00D64B3C">
        <w:rPr>
          <w:b/>
          <w:bCs/>
          <w:color w:val="0F248B"/>
          <w:sz w:val="22"/>
          <w:szCs w:val="22"/>
        </w:rPr>
        <w:t>Doklad o bydlišti ve městě Plzni</w:t>
      </w:r>
    </w:p>
    <w:p w:rsidR="0055570B" w:rsidRPr="00D64B3C" w:rsidRDefault="0055570B" w:rsidP="0055570B">
      <w:pPr>
        <w:numPr>
          <w:ilvl w:val="1"/>
          <w:numId w:val="4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trvalý pobyt: 80 bodů</w:t>
      </w:r>
    </w:p>
    <w:p w:rsidR="0055570B" w:rsidRPr="00D64B3C" w:rsidRDefault="0055570B" w:rsidP="0055570B">
      <w:pPr>
        <w:numPr>
          <w:ilvl w:val="1"/>
          <w:numId w:val="4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nájemní smlouva: 80 bodů</w:t>
      </w:r>
    </w:p>
    <w:p w:rsidR="0055570B" w:rsidRPr="00273CA0" w:rsidRDefault="0055570B" w:rsidP="0055570B">
      <w:pPr>
        <w:rPr>
          <w:color w:val="0F248B"/>
          <w:sz w:val="20"/>
          <w:szCs w:val="20"/>
        </w:rPr>
      </w:pPr>
    </w:p>
    <w:p w:rsidR="0055570B" w:rsidRPr="00273CA0" w:rsidRDefault="0055570B" w:rsidP="00D64B3C">
      <w:pPr>
        <w:rPr>
          <w:b/>
          <w:color w:val="FF0000"/>
          <w:u w:val="single"/>
        </w:rPr>
      </w:pPr>
      <w:r w:rsidRPr="00273CA0">
        <w:rPr>
          <w:b/>
          <w:color w:val="FF0000"/>
          <w:u w:val="single"/>
        </w:rPr>
        <w:t>Věk dítěte</w:t>
      </w:r>
      <w:r w:rsidRPr="00273CA0">
        <w:rPr>
          <w:color w:val="FF0000"/>
        </w:rPr>
        <w:t xml:space="preserve"> (max.</w:t>
      </w:r>
      <w:r w:rsidR="006937EE" w:rsidRPr="00273CA0">
        <w:rPr>
          <w:color w:val="FF0000"/>
        </w:rPr>
        <w:t xml:space="preserve"> </w:t>
      </w:r>
      <w:r w:rsidR="00F651AF" w:rsidRPr="00273CA0">
        <w:rPr>
          <w:color w:val="FF0000"/>
        </w:rPr>
        <w:t>687,3 bodu)</w:t>
      </w:r>
    </w:p>
    <w:p w:rsidR="00C36DAA" w:rsidRPr="00273CA0" w:rsidRDefault="00C36DAA">
      <w:pPr>
        <w:rPr>
          <w:color w:val="0F248B"/>
          <w:sz w:val="20"/>
          <w:szCs w:val="20"/>
        </w:rPr>
      </w:pPr>
    </w:p>
    <w:p w:rsidR="00FC18A7" w:rsidRPr="00D64B3C" w:rsidRDefault="00FC18A7" w:rsidP="00D64B3C">
      <w:pPr>
        <w:pStyle w:val="Odstavecseseznamem"/>
        <w:tabs>
          <w:tab w:val="left" w:pos="284"/>
        </w:tabs>
        <w:spacing w:after="0"/>
        <w:ind w:left="0"/>
        <w:rPr>
          <w:rFonts w:ascii="Times New Roman" w:hAnsi="Times New Roman"/>
          <w:color w:val="0F248B"/>
        </w:rPr>
      </w:pPr>
      <w:r w:rsidRPr="00D64B3C">
        <w:rPr>
          <w:rFonts w:ascii="Times New Roman" w:hAnsi="Times New Roman"/>
          <w:color w:val="0F248B"/>
        </w:rPr>
        <w:t xml:space="preserve">Věk dítěte je vždy počítán k </w:t>
      </w:r>
      <w:r w:rsidRPr="00D64B3C">
        <w:rPr>
          <w:rFonts w:ascii="Times New Roman" w:hAnsi="Times New Roman"/>
          <w:b/>
          <w:color w:val="0F248B"/>
        </w:rPr>
        <w:t>31.</w:t>
      </w:r>
      <w:r w:rsidR="000F57A4" w:rsidRPr="00D64B3C">
        <w:rPr>
          <w:rFonts w:ascii="Times New Roman" w:hAnsi="Times New Roman"/>
          <w:b/>
          <w:color w:val="0F248B"/>
        </w:rPr>
        <w:t xml:space="preserve"> </w:t>
      </w:r>
      <w:r w:rsidRPr="00D64B3C">
        <w:rPr>
          <w:rFonts w:ascii="Times New Roman" w:hAnsi="Times New Roman"/>
          <w:b/>
          <w:color w:val="0F248B"/>
        </w:rPr>
        <w:t>12.</w:t>
      </w:r>
      <w:r w:rsidR="000F57A4" w:rsidRPr="00D64B3C">
        <w:rPr>
          <w:rFonts w:ascii="Times New Roman" w:hAnsi="Times New Roman"/>
          <w:b/>
          <w:color w:val="0F248B"/>
        </w:rPr>
        <w:t xml:space="preserve"> </w:t>
      </w:r>
      <w:r w:rsidRPr="00D64B3C">
        <w:rPr>
          <w:rFonts w:ascii="Times New Roman" w:hAnsi="Times New Roman"/>
          <w:b/>
          <w:color w:val="0F248B"/>
        </w:rPr>
        <w:t>2015</w:t>
      </w:r>
    </w:p>
    <w:p w:rsidR="00C36DAA" w:rsidRPr="00D64B3C" w:rsidRDefault="00FC18A7">
      <w:pPr>
        <w:numPr>
          <w:ilvl w:val="0"/>
          <w:numId w:val="2"/>
        </w:numPr>
        <w:rPr>
          <w:color w:val="0F248B"/>
          <w:sz w:val="22"/>
          <w:szCs w:val="22"/>
        </w:rPr>
      </w:pPr>
      <w:r w:rsidRPr="00D64B3C">
        <w:rPr>
          <w:b/>
          <w:bCs/>
          <w:color w:val="0F248B"/>
          <w:sz w:val="22"/>
          <w:szCs w:val="22"/>
        </w:rPr>
        <w:t>Věková skupina</w:t>
      </w:r>
    </w:p>
    <w:p w:rsidR="00C36DAA" w:rsidRPr="00D64B3C" w:rsidRDefault="00FC18A7">
      <w:pPr>
        <w:numPr>
          <w:ilvl w:val="1"/>
          <w:numId w:val="3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p</w:t>
      </w:r>
      <w:r w:rsidR="00C36DAA" w:rsidRPr="00D64B3C">
        <w:rPr>
          <w:color w:val="0F248B"/>
          <w:sz w:val="22"/>
          <w:szCs w:val="22"/>
        </w:rPr>
        <w:t>ředškoláci</w:t>
      </w:r>
      <w:r w:rsidRPr="00D64B3C">
        <w:rPr>
          <w:color w:val="0F248B"/>
          <w:sz w:val="22"/>
          <w:szCs w:val="22"/>
        </w:rPr>
        <w:t xml:space="preserve"> (pětiletí nebo šestiletí)</w:t>
      </w:r>
      <w:r w:rsidR="00C36DAA" w:rsidRPr="00D64B3C">
        <w:rPr>
          <w:color w:val="0F248B"/>
          <w:sz w:val="22"/>
          <w:szCs w:val="22"/>
        </w:rPr>
        <w:t>: 640 bodů</w:t>
      </w:r>
    </w:p>
    <w:p w:rsidR="00FC18A7" w:rsidRPr="00D64B3C" w:rsidRDefault="00FC18A7" w:rsidP="00FC18A7">
      <w:pPr>
        <w:numPr>
          <w:ilvl w:val="1"/>
          <w:numId w:val="3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čtyřletí a tříletí: 320 bodů</w:t>
      </w:r>
    </w:p>
    <w:p w:rsidR="00C36DAA" w:rsidRPr="00D64B3C" w:rsidRDefault="00FC18A7">
      <w:pPr>
        <w:numPr>
          <w:ilvl w:val="1"/>
          <w:numId w:val="3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 xml:space="preserve">dvouletí: </w:t>
      </w:r>
      <w:r w:rsidR="00C36DAA" w:rsidRPr="00D64B3C">
        <w:rPr>
          <w:color w:val="0F248B"/>
          <w:sz w:val="22"/>
          <w:szCs w:val="22"/>
        </w:rPr>
        <w:t>0 bodů</w:t>
      </w:r>
    </w:p>
    <w:p w:rsidR="00D00EC0" w:rsidRPr="00D64B3C" w:rsidRDefault="00D00EC0">
      <w:pPr>
        <w:rPr>
          <w:color w:val="0F248B"/>
          <w:sz w:val="22"/>
          <w:szCs w:val="22"/>
        </w:rPr>
      </w:pPr>
    </w:p>
    <w:p w:rsidR="00C36DAA" w:rsidRPr="00D64B3C" w:rsidRDefault="00C36DAA">
      <w:pPr>
        <w:numPr>
          <w:ilvl w:val="0"/>
          <w:numId w:val="2"/>
        </w:numPr>
        <w:rPr>
          <w:color w:val="0F248B"/>
          <w:sz w:val="22"/>
          <w:szCs w:val="22"/>
        </w:rPr>
      </w:pPr>
      <w:r w:rsidRPr="00D64B3C">
        <w:rPr>
          <w:b/>
          <w:bCs/>
          <w:color w:val="0F248B"/>
          <w:sz w:val="22"/>
          <w:szCs w:val="22"/>
        </w:rPr>
        <w:t>Rok věku dítěte</w:t>
      </w:r>
    </w:p>
    <w:p w:rsidR="00C36DAA" w:rsidRPr="00D64B3C" w:rsidRDefault="00C36DAA">
      <w:pPr>
        <w:numPr>
          <w:ilvl w:val="1"/>
          <w:numId w:val="6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čtyřletí, šestiletí: 40 bodů</w:t>
      </w:r>
    </w:p>
    <w:p w:rsidR="00C36DAA" w:rsidRPr="00D64B3C" w:rsidRDefault="00FC18A7">
      <w:pPr>
        <w:numPr>
          <w:ilvl w:val="1"/>
          <w:numId w:val="6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dvouletí,</w:t>
      </w:r>
      <w:r w:rsidR="00C36DAA" w:rsidRPr="00D64B3C">
        <w:rPr>
          <w:color w:val="0F248B"/>
          <w:sz w:val="22"/>
          <w:szCs w:val="22"/>
        </w:rPr>
        <w:t xml:space="preserve"> tříletí, pětiletí: 0 bodů</w:t>
      </w:r>
    </w:p>
    <w:p w:rsidR="00FC18A7" w:rsidRPr="00D64B3C" w:rsidRDefault="00FC18A7" w:rsidP="00FC18A7">
      <w:pPr>
        <w:rPr>
          <w:color w:val="0F248B"/>
          <w:sz w:val="22"/>
          <w:szCs w:val="22"/>
        </w:rPr>
      </w:pPr>
    </w:p>
    <w:p w:rsidR="00FC18A7" w:rsidRPr="00D64B3C" w:rsidRDefault="00FC18A7" w:rsidP="00FC18A7">
      <w:pPr>
        <w:numPr>
          <w:ilvl w:val="0"/>
          <w:numId w:val="2"/>
        </w:numPr>
        <w:rPr>
          <w:color w:val="0F248B"/>
          <w:sz w:val="22"/>
          <w:szCs w:val="22"/>
        </w:rPr>
      </w:pPr>
      <w:r w:rsidRPr="00D64B3C">
        <w:rPr>
          <w:b/>
          <w:bCs/>
          <w:color w:val="0F248B"/>
          <w:sz w:val="22"/>
          <w:szCs w:val="22"/>
        </w:rPr>
        <w:t>Den věku dítěte v roce</w:t>
      </w:r>
    </w:p>
    <w:p w:rsidR="00FC18A7" w:rsidRPr="00D64B3C" w:rsidRDefault="00FC18A7" w:rsidP="00FC18A7">
      <w:pPr>
        <w:numPr>
          <w:ilvl w:val="1"/>
          <w:numId w:val="8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za každý den k 31. 12. 2015: 0.02 bodu</w:t>
      </w:r>
    </w:p>
    <w:p w:rsidR="00FC18A7" w:rsidRPr="00273CA0" w:rsidRDefault="00FC18A7" w:rsidP="00FC18A7">
      <w:pPr>
        <w:rPr>
          <w:color w:val="0F248B"/>
          <w:sz w:val="20"/>
          <w:szCs w:val="20"/>
        </w:rPr>
      </w:pPr>
    </w:p>
    <w:p w:rsidR="00FC18A7" w:rsidRPr="00273CA0" w:rsidRDefault="00FC18A7" w:rsidP="00FC18A7">
      <w:pPr>
        <w:rPr>
          <w:color w:val="FF0000"/>
        </w:rPr>
      </w:pPr>
      <w:r w:rsidRPr="00273CA0">
        <w:rPr>
          <w:b/>
          <w:color w:val="FF0000"/>
          <w:u w:val="single"/>
        </w:rPr>
        <w:t>Souroz</w:t>
      </w:r>
      <w:r w:rsidR="00F651AF" w:rsidRPr="00273CA0">
        <w:rPr>
          <w:b/>
          <w:color w:val="FF0000"/>
          <w:u w:val="single"/>
        </w:rPr>
        <w:t>e</w:t>
      </w:r>
      <w:r w:rsidRPr="00273CA0">
        <w:rPr>
          <w:b/>
          <w:color w:val="FF0000"/>
          <w:u w:val="single"/>
        </w:rPr>
        <w:t>nec</w:t>
      </w:r>
      <w:r w:rsidRPr="00273CA0">
        <w:rPr>
          <w:color w:val="FF0000"/>
        </w:rPr>
        <w:t xml:space="preserve"> (max. 20 bodů)</w:t>
      </w:r>
    </w:p>
    <w:p w:rsidR="00F651AF" w:rsidRPr="00273CA0" w:rsidRDefault="00F651AF" w:rsidP="00F651AF">
      <w:pPr>
        <w:pStyle w:val="Odstavecseseznamem"/>
        <w:tabs>
          <w:tab w:val="left" w:pos="284"/>
        </w:tabs>
        <w:ind w:left="0"/>
        <w:rPr>
          <w:rFonts w:ascii="Times New Roman" w:hAnsi="Times New Roman"/>
          <w:color w:val="0F248B"/>
          <w:sz w:val="20"/>
          <w:szCs w:val="20"/>
        </w:rPr>
      </w:pPr>
    </w:p>
    <w:p w:rsidR="00F651AF" w:rsidRPr="00D64B3C" w:rsidRDefault="00F651AF" w:rsidP="00F651AF">
      <w:pPr>
        <w:pStyle w:val="Odstavecseseznamem"/>
        <w:tabs>
          <w:tab w:val="left" w:pos="284"/>
        </w:tabs>
        <w:ind w:left="0"/>
        <w:jc w:val="both"/>
        <w:rPr>
          <w:rFonts w:ascii="Times New Roman" w:hAnsi="Times New Roman"/>
          <w:color w:val="0F248B"/>
        </w:rPr>
      </w:pPr>
      <w:r w:rsidRPr="00D64B3C">
        <w:rPr>
          <w:rFonts w:ascii="Times New Roman" w:hAnsi="Times New Roman"/>
          <w:color w:val="0F248B"/>
        </w:rPr>
        <w:t>Kritérium bude zohledněno pouze u dětí, které dosáhnou věku 3 let do 31. 12. 2015 (pokud dítě nedosáhne věku 3 let do 31. 12. 2015, nebude se váha sourozence při přijetí zohledňovat).</w:t>
      </w:r>
    </w:p>
    <w:p w:rsidR="00C36DAA" w:rsidRPr="00D64B3C" w:rsidRDefault="00C36DAA" w:rsidP="00FC18A7">
      <w:pPr>
        <w:numPr>
          <w:ilvl w:val="0"/>
          <w:numId w:val="2"/>
        </w:numPr>
        <w:rPr>
          <w:b/>
          <w:bCs/>
          <w:color w:val="0F248B"/>
          <w:sz w:val="22"/>
          <w:szCs w:val="22"/>
        </w:rPr>
      </w:pPr>
      <w:r w:rsidRPr="00D64B3C">
        <w:rPr>
          <w:b/>
          <w:bCs/>
          <w:color w:val="0F248B"/>
          <w:sz w:val="22"/>
          <w:szCs w:val="22"/>
        </w:rPr>
        <w:t>Sourozenec</w:t>
      </w:r>
    </w:p>
    <w:p w:rsidR="00C36DAA" w:rsidRPr="00D64B3C" w:rsidRDefault="00C36DAA">
      <w:pPr>
        <w:numPr>
          <w:ilvl w:val="1"/>
          <w:numId w:val="7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již navštěvuje MŠ, kam je přihláška podaná (bude ji navštěvovat i po 1. 9. 201</w:t>
      </w:r>
      <w:r w:rsidR="00FC18A7" w:rsidRPr="00D64B3C">
        <w:rPr>
          <w:color w:val="0F248B"/>
          <w:sz w:val="22"/>
          <w:szCs w:val="22"/>
        </w:rPr>
        <w:t>5</w:t>
      </w:r>
      <w:r w:rsidRPr="00D64B3C">
        <w:rPr>
          <w:color w:val="0F248B"/>
          <w:sz w:val="22"/>
          <w:szCs w:val="22"/>
        </w:rPr>
        <w:t xml:space="preserve">): </w:t>
      </w:r>
      <w:r w:rsidR="00997D1F" w:rsidRPr="00D64B3C">
        <w:rPr>
          <w:color w:val="0F248B"/>
          <w:sz w:val="22"/>
          <w:szCs w:val="22"/>
        </w:rPr>
        <w:t>2</w:t>
      </w:r>
      <w:r w:rsidRPr="00D64B3C">
        <w:rPr>
          <w:color w:val="0F248B"/>
          <w:sz w:val="22"/>
          <w:szCs w:val="22"/>
        </w:rPr>
        <w:t>0 bodů</w:t>
      </w:r>
    </w:p>
    <w:p w:rsidR="00C36DAA" w:rsidRPr="00D64B3C" w:rsidRDefault="00C36DAA">
      <w:pPr>
        <w:numPr>
          <w:ilvl w:val="1"/>
          <w:numId w:val="7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nenavštěvuje mateřskou školu, kam je přihláška podaná: 0 bodů</w:t>
      </w:r>
    </w:p>
    <w:p w:rsidR="00273CA0" w:rsidRPr="00D64B3C" w:rsidRDefault="00273CA0">
      <w:pPr>
        <w:rPr>
          <w:b/>
          <w:color w:val="0F248B"/>
          <w:sz w:val="22"/>
          <w:szCs w:val="22"/>
          <w:u w:val="single"/>
        </w:rPr>
      </w:pPr>
    </w:p>
    <w:p w:rsidR="00F651AF" w:rsidRPr="00273CA0" w:rsidRDefault="00F651AF">
      <w:pPr>
        <w:rPr>
          <w:color w:val="FF0000"/>
        </w:rPr>
      </w:pPr>
      <w:r w:rsidRPr="00273CA0">
        <w:rPr>
          <w:b/>
          <w:color w:val="FF0000"/>
          <w:u w:val="single"/>
        </w:rPr>
        <w:t>Závažná individuální situace dítěte</w:t>
      </w:r>
      <w:r w:rsidRPr="00273CA0">
        <w:rPr>
          <w:color w:val="FF0000"/>
        </w:rPr>
        <w:t xml:space="preserve"> (není bodově hodnoceno)</w:t>
      </w:r>
    </w:p>
    <w:p w:rsidR="00F651AF" w:rsidRPr="00273CA0" w:rsidRDefault="00F651AF">
      <w:pPr>
        <w:rPr>
          <w:color w:val="0F248B"/>
          <w:sz w:val="20"/>
          <w:szCs w:val="20"/>
        </w:rPr>
      </w:pPr>
    </w:p>
    <w:p w:rsidR="00F651AF" w:rsidRPr="00D64B3C" w:rsidRDefault="00F651AF" w:rsidP="00F651AF">
      <w:pPr>
        <w:jc w:val="both"/>
        <w:rPr>
          <w:color w:val="0F248B"/>
          <w:sz w:val="22"/>
          <w:szCs w:val="22"/>
        </w:rPr>
      </w:pPr>
      <w:r w:rsidRPr="00D64B3C">
        <w:rPr>
          <w:bCs/>
          <w:color w:val="0F248B"/>
          <w:sz w:val="22"/>
          <w:szCs w:val="22"/>
        </w:rPr>
        <w:t>Závažná individuální situace dítěte, kterou zákonný zástupce prokáže řediteli MŠ</w:t>
      </w:r>
      <w:r w:rsidRPr="00D64B3C">
        <w:rPr>
          <w:color w:val="0F248B"/>
          <w:sz w:val="22"/>
          <w:szCs w:val="22"/>
        </w:rPr>
        <w:t xml:space="preserve"> (nepříznivá sociální nebo zdravotní situace rodiny, pěstounská péče apod. – lze prokázat např. potvrzením o poskytnutí dávky v hmotné </w:t>
      </w:r>
      <w:proofErr w:type="gramStart"/>
      <w:r w:rsidRPr="00D64B3C">
        <w:rPr>
          <w:color w:val="0F248B"/>
          <w:sz w:val="22"/>
          <w:szCs w:val="22"/>
        </w:rPr>
        <w:t>nouzi...).</w:t>
      </w:r>
      <w:proofErr w:type="gramEnd"/>
      <w:r w:rsidRPr="00D64B3C">
        <w:rPr>
          <w:color w:val="0F248B"/>
          <w:sz w:val="22"/>
          <w:szCs w:val="22"/>
        </w:rPr>
        <w:t xml:space="preserve"> Situaci dítěte posoudí ředitel MŠ v rámci správního řízení.</w:t>
      </w:r>
    </w:p>
    <w:p w:rsidR="00F651AF" w:rsidRPr="00D64B3C" w:rsidRDefault="00F651AF" w:rsidP="00F651AF">
      <w:pPr>
        <w:rPr>
          <w:color w:val="0F248B"/>
          <w:sz w:val="22"/>
          <w:szCs w:val="22"/>
        </w:rPr>
      </w:pPr>
    </w:p>
    <w:p w:rsidR="00F651AF" w:rsidRPr="00D64B3C" w:rsidRDefault="00F651AF" w:rsidP="00F651AF">
      <w:pPr>
        <w:numPr>
          <w:ilvl w:val="0"/>
          <w:numId w:val="2"/>
        </w:numPr>
        <w:rPr>
          <w:color w:val="0F248B"/>
          <w:sz w:val="22"/>
          <w:szCs w:val="22"/>
        </w:rPr>
      </w:pPr>
      <w:r w:rsidRPr="00D64B3C">
        <w:rPr>
          <w:b/>
          <w:bCs/>
          <w:color w:val="0F248B"/>
          <w:sz w:val="22"/>
          <w:szCs w:val="22"/>
        </w:rPr>
        <w:t xml:space="preserve">Závažná individuální situace dítěte, kterou zákonný zástupce prokáže řediteli MŠ </w:t>
      </w:r>
    </w:p>
    <w:p w:rsidR="00F651AF" w:rsidRPr="00D64B3C" w:rsidRDefault="00F651AF" w:rsidP="00F651AF">
      <w:pPr>
        <w:numPr>
          <w:ilvl w:val="1"/>
          <w:numId w:val="7"/>
        </w:numPr>
        <w:rPr>
          <w:color w:val="0F248B"/>
          <w:sz w:val="22"/>
          <w:szCs w:val="22"/>
        </w:rPr>
      </w:pPr>
      <w:r w:rsidRPr="00D64B3C">
        <w:rPr>
          <w:color w:val="0F248B"/>
          <w:sz w:val="22"/>
          <w:szCs w:val="22"/>
        </w:rPr>
        <w:t>není bodově hodnoceno</w:t>
      </w:r>
    </w:p>
    <w:p w:rsidR="00C36DAA" w:rsidRPr="00273CA0" w:rsidRDefault="00C36DAA">
      <w:pPr>
        <w:rPr>
          <w:color w:val="0F248B"/>
          <w:sz w:val="20"/>
          <w:szCs w:val="20"/>
        </w:rPr>
      </w:pPr>
    </w:p>
    <w:sectPr w:rsidR="00C36DAA" w:rsidRPr="00273CA0" w:rsidSect="00273CA0">
      <w:pgSz w:w="11906" w:h="16838"/>
      <w:pgMar w:top="720" w:right="720" w:bottom="720" w:left="72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46B312E"/>
    <w:multiLevelType w:val="hybridMultilevel"/>
    <w:tmpl w:val="029EA43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0A4371"/>
    <w:multiLevelType w:val="hybridMultilevel"/>
    <w:tmpl w:val="856AA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E56B6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BE5"/>
    <w:rsid w:val="000F57A4"/>
    <w:rsid w:val="001E350B"/>
    <w:rsid w:val="001E4BE5"/>
    <w:rsid w:val="00273CA0"/>
    <w:rsid w:val="0055570B"/>
    <w:rsid w:val="005B159B"/>
    <w:rsid w:val="006937EE"/>
    <w:rsid w:val="00997D1F"/>
    <w:rsid w:val="00C36DAA"/>
    <w:rsid w:val="00D00EC0"/>
    <w:rsid w:val="00D64B3C"/>
    <w:rsid w:val="00F651AF"/>
    <w:rsid w:val="00FC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Symbolyproslovn">
    <w:name w:val="Symboly pro číslování"/>
    <w:rPr>
      <w:b/>
      <w:bCs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uiPriority w:val="34"/>
    <w:qFormat/>
    <w:rsid w:val="0055570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Symbolyproslovn">
    <w:name w:val="Symboly pro číslování"/>
    <w:rPr>
      <w:b/>
      <w:bCs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uiPriority w:val="34"/>
    <w:qFormat/>
    <w:rsid w:val="0055570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1737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Okurek</dc:creator>
  <cp:lastModifiedBy>Kavalírová Jiřina</cp:lastModifiedBy>
  <cp:revision>2</cp:revision>
  <cp:lastPrinted>2015-02-26T10:26:00Z</cp:lastPrinted>
  <dcterms:created xsi:type="dcterms:W3CDTF">2015-02-26T10:27:00Z</dcterms:created>
  <dcterms:modified xsi:type="dcterms:W3CDTF">2015-02-26T10:27:00Z</dcterms:modified>
</cp:coreProperties>
</file>